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Small Business Administration</w:t>
            </w:r>
          </w:p>
        </w:tc>
      </w:tr>
    </w:tbl>
    <w:p/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IV. Exemption 3 Statutes</w:t>
      </w:r>
    </w:p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025"/>
        <w:gridCol w:w="2415"/>
        <w:gridCol w:w="2415"/>
        <w:gridCol w:w="1005"/>
        <w:gridCol w:w="1005"/>
        <w:gridCol w:w="1005"/>
      </w:tblGrid>
      <w:tr>
        <w:trPr>
          <w:trHeight w:val="0" w:hRule="atLeast"/>
        </w:trPr>
        <w:tc>
          <w:tcPr>
            <w:tcW w:w="20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Statute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Type of Information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Withheld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Case Citation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Relied upon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by Agency / Component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Times Relied upon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by Agency Overall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 U.S.C. §§ 6103, 6105 (Internal Revenue Code)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Certain tax return information, to include Taxpayer Identification Numbers of third parties, and certain tax convention information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Church of Scientology v. IRS, 484 U.S. 9, 15 (1987) (26 U.S.C. § 6103); Elec. Priv. Info. Ctr. v. IRS, 910 F.3d 1232 (D.C. Cir. 2018); Leonard v. U.S. Dep’t of Treasury, 590 F. App’x. 141, 143-44 (3d Cir. 2014) (per curiam); Pac. Fisheries, Inc. v. IRS, 395 F. App’x. 438, 440 (9th Cir. 2010) (unpublished disposition) (26 U.S.C. §§ 6103, 6105); Tax Analysts v. IRS, 217 F. Supp. 2d 23, 27-29 (D.D.C. 2002) (26 U.S.C. § 6105).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/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V.A. FOIA REQUESTS -- RECEIVED, PROCESSED AND PENDING FOIA REQUESTS</w:t>
      </w:r>
    </w:p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305"/>
        <w:gridCol w:w="1305"/>
        <w:gridCol w:w="1305"/>
        <w:gridCol w:w="130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Requests 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Requests 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3020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1595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3020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1595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/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V.B.(1). DISPOSITION OF FOIA REQUESTS -- ALL PROCESSED REQUESTS</w:t>
      </w:r>
    </w:p>
    <w:p/>
    <w:tbl>
      <w:tblPr>
        <w:tblStyle w:val="TableGridPHPDOCX"/>
        <w:tblW w:w="861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>
        <w:trPr>
          <w:trHeight w:val="0" w:hRule="atLeast"/>
        </w:trPr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Agency / Component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Grants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Partial Grants / Partial Denials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Denials Based on Exemptions</w:t>
            </w:r>
          </w:p>
        </w:tc>
        <w:tc>
          <w:tcPr>
            <w:tcW w:w="5535" w:type="dxa"/>
            <w:gridSpan w:val="9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Denials Based on Reasons Other than Exemptions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 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No Records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All Records Referred to Another Component or Agency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Request Withdrawn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Fee-Related Reason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Records not Reasonably Described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Improper FOIA Request for Other Reason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Not Agency Record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Duplicate Request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Other *Explain in Chart Below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1639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624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207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337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33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28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88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3020</w:t>
            </w:r>
          </w:p>
        </w:tc>
      </w:tr>
      <w:tr>
        <w:trPr>
          <w:trHeight w:val="0" w:hRule="atLeast"/>
        </w:trPr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1639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624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207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337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33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28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88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3020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V.B.(2). DISPOSITION OF FOIA REQUESTS -- "OTHER" REASONS FOR "FULL DENIALS BASED ON REASONS OTHER THAN EXEMPTIONS"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305"/>
        <w:gridCol w:w="5010"/>
        <w:gridCol w:w="1185"/>
        <w:gridCol w:w="1050"/>
      </w:tblGrid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0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Description of "Other" Reasons for Denials from Chart B(1)</w:t>
            </w:r>
          </w:p>
        </w:tc>
        <w:tc>
          <w:tcPr>
            <w:tcW w:w="11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"Other" Reason Was Relied Upon</w:t>
            </w:r>
          </w:p>
        </w:tc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V.B.(3). DISPOSITION OF FOIA REQUESTS -- NUMBER OF TIMES EXEMPTIONS APPLIED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1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2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3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4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5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6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7(A)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7(B)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7(C)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7(D)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7(E)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7(F)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8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9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511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511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VI.A. ADMINISTRATIVE APPEALS OF INITIAL DETERMINATIONS OF FOIA REQUESTS -- RECEIVED, PROCESSED, AND PENDING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Appeals 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Appeals 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VI.B. DISPOSITION OF ADMINISTRATIVE APPEALS -- ALL PROCESSED APPEALS</w:t>
      </w:r>
    </w:p>
    <w:p/>
    <w:tbl>
      <w:tblPr>
        <w:tblStyle w:val="TableGridPHPDOCX"/>
        <w:tblW w:w="9855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  <w:gridCol w:w="130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Affirmed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Partially Affirmed &amp; Partially Reversed/Remanded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Completely Reversed/Remanded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Closed for Other Reasons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42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42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VI.C.(1). REASONS FOR DENIAL ON APPEAL -- NUMBER OF TIMES EXEMPTIONS APPLIED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1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2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3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4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5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6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7(A)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7(B)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7(C)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7(D)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7(E)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7(F)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8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9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VI.C.(2). REASONS FOR DENIAL ON APPEAL -- REASONS OTHER THAN EXEMPTIONS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46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0" w:hRule="atLeast"/>
        </w:trPr>
        <w:tc>
          <w:tcPr>
            <w:tcW w:w="4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No Records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Records Referred at Initial Request Level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Request Withdrawn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Fee-Related Reason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Records not Reasonably Described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Improper Request for Other Reasons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Not Agency Record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Duplicate Request or Appeal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Request in Litigation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Appeal Based Solely on Denial of Request for Expedited Processing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Other *Explain in chart below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VI.C.(3). REASONS FOR DENIAL ON APPEAL -- "OTHER" REASONS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185"/>
        <w:gridCol w:w="5010"/>
        <w:gridCol w:w="1305"/>
        <w:gridCol w:w="1050"/>
      </w:tblGrid>
      <w:tr>
        <w:trPr>
          <w:trHeight w:val="0" w:hRule="atLeast"/>
        </w:trPr>
        <w:tc>
          <w:tcPr>
            <w:tcW w:w="11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0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Description of "Other" Reasons for Denial on Appeal from Chart C(2)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"Other" Reason Was Relied Upon</w:t>
            </w:r>
          </w:p>
        </w:tc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VI.C.(4). RESPONSE TIME FOR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15.5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75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15.5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75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VI.C.(5). TEN OLDEST PENDING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46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0" w:hRule="atLeast"/>
        </w:trPr>
        <w:tc>
          <w:tcPr>
            <w:tcW w:w="4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Appeal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Appeal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Appeal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2020-04-06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2020-03-03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2020-02-26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2020-01-24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2020-01-24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2019-11-27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211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Appeal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2020-04-06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2020-03-03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2020-02-26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2020-01-24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2020-01-24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2019-11-27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174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VII.A. FOIA REQUESTS -- RESPONSE TIME FOR ALL PROCESSED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3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63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20.2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14.35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</w:t>
            </w:r>
          </w:p>
        </w:tc>
      </w:tr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20.2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14.35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VII.B. PROCESSED REQUESTS -- RESPONSE TIME FOR PERFECTED REQUESTS IN WHICH INFORMATION WAS GRANTED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3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63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19.58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14.3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19.58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14.3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SIMPLE REQUESTS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1352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2428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1352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2428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COMPLEX REQUESTS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REQUESTS GRANTED EXPEDITED PROCESSING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48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VII.D. PENDING REQUESTS -- ALL PENDING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1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rPr>
          <w:trHeight w:val="0" w:hRule="atLeast"/>
        </w:trPr>
        <w:tc>
          <w:tcPr>
            <w:tcW w:w="112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33.96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18.57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33.96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18.57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VII.E. PENDING REQUESTS -- TEN OLDEST PENDING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50"/>
        <w:gridCol w:w="75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7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Request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Request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Receipt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2020-03-12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2020-03-11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2020-02-28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2019-12-04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2019-11-06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2019-07-24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298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Receipt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2020-03-12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2020-03-11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2020-02-28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2020-02-12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2019-12-04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2019-11-06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2019-07-24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6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VIII.A. REQUESTS FOR EXPEDITED PROCESSING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425"/>
        <w:gridCol w:w="1425"/>
        <w:gridCol w:w="1425"/>
        <w:gridCol w:w="1425"/>
        <w:gridCol w:w="1425"/>
        <w:gridCol w:w="1425"/>
      </w:tblGrid>
      <w:tr>
        <w:trPr>
          <w:trHeight w:val="0" w:hRule="atLeast"/>
        </w:trPr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Granted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Denied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 to Adjudicate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 to Adjudicate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Adjudicated Within Ten Calendar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25.87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97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25.87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97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VIII.B. Requests for Fee Waiver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Granted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Denied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 to Adjudicate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 to Adjudicate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3.59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&lt;1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3.59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IX. FOIA Personnel and Costs</w:t>
            </w:r>
          </w:p>
        </w:tc>
      </w:tr>
    </w:tbl>
    <w:p/>
    <w:tbl>
      <w:tblPr>
        <w:tblStyle w:val="TableGridPHPDOCX"/>
        <w:tblW w:w="9135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305"/>
        <w:gridCol w:w="1305"/>
        <w:gridCol w:w="1305"/>
        <w:gridCol w:w="1305"/>
        <w:gridCol w:w="1305"/>
        <w:gridCol w:w="1305"/>
        <w:gridCol w:w="1305"/>
      </w:tblGrid>
      <w:tr>
        <w:trPr>
          <w:trHeight w:val="0" w:hRule="atLeast"/>
        </w:trPr>
        <w:tc>
          <w:tcPr>
            <w:tcW w:w="130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91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PERSONNEL</w:t>
            </w:r>
          </w:p>
        </w:tc>
        <w:tc>
          <w:tcPr>
            <w:tcW w:w="391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COSTS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"Full-Time FOIA Employees"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"Equivalent Full-Time FOIA Employees"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Number of "Full-Time FOIA Staff"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Processing Costs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Litigation-Related Costs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Costs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352186.00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352186.00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352186.00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352186.00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X. Fees Collected for Processing Requests</w:t>
            </w:r>
          </w:p>
        </w:tc>
      </w:tr>
    </w:tbl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Amount of Fees Collected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Percentage of Total Costs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22600.00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6.4200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22600.00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6.4200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XI.A. Number of Times Subsection (C) Used</w:t>
            </w:r>
          </w:p>
        </w:tc>
      </w:tr>
    </w:tbl>
    <w:p/>
    <w:tbl>
      <w:tblPr>
        <w:tblStyle w:val="TableGridPHPDOCX"/>
        <w:tblW w:w="531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965"/>
        <w:gridCol w:w="3345"/>
      </w:tblGrid>
      <w:tr>
        <w:trPr>
          <w:trHeight w:val="0" w:hRule="atLeast"/>
        </w:trPr>
        <w:tc>
          <w:tcPr>
            <w:tcW w:w="19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34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Subsection Used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XI.B. Number of Subsection (A)(2) Postings</w:t>
            </w:r>
          </w:p>
        </w:tc>
      </w:tr>
    </w:tbl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Records Posted by the FOIA Office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Records Posted by Program Offices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450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XII.A. Backlogs of FOIA Requests and Administrative Appeals</w:t>
      </w:r>
    </w:p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XII.B. CONSULTATIONS ON FOIA REQUESTS -- RECEIVED, PROCESSED, AND PENDING CONSULTATIONS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Pending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at the Agency as of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Consultations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from Other Agencies During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by the Agency During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Pending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at the Agency as of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the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XII.C. CONSULTATIONS ON FOIA REQUESTS -- TEN OLDEST CONSULTATIONS RECEIVED FROM OTHER AGENCIES AND PENDING AT THE AGENCY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0" w:hRule="atLeast"/>
        </w:trPr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Consultation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Consultation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2020-09-24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2020-09-23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2020-08-06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2020-07-22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2020-06-12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2020-05-22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90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2020-09-24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2020-09-23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2020-08-06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2020-07-22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2020-06-12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2020-05-22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XII.D.(1). COMPARISON OF NUMBERS OF REQUESTS FROM PREVIOUS AND CURRENT ANNUAL REPORT -- REQUESTS RECEIVED AND PROCESSED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Current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3020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3020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XII.D.(2). COMPARISON OF NUMBERS OF REQUESTS FROM PREVIOUS AND CURRENT ANNUAL REPORT -- BACKLOGGED REQUESTS</w:t>
      </w:r>
    </w:p>
    <w:p/>
    <w:tbl>
      <w:tblPr>
        <w:tblStyle w:val="TableGridPHPDOCX"/>
        <w:tblW w:w="546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875"/>
        <w:gridCol w:w="187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the Fiscal Year from Previous Annual Report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the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366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XII.E.(1). COMPARISON OF NUMBERS OF ADMINISTRATIVE APPEALS FROM PREVIOUS AND CURRENT ANNUAL REPORT -- APPEALS RECEIVED AND PROCESSED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Current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42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42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XII.E.(2). COMPARISON OF NUMBERS OF ADMINISTRATIVE APPEALS FROM PREVIOUS AND CURRENT ANNUAL REPORT -- BACKLOGGED APPEALS</w:t>
      </w:r>
    </w:p>
    <w:p/>
    <w:tbl>
      <w:tblPr>
        <w:tblStyle w:val="TableGridPHPDOCX"/>
        <w:tblW w:w="546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875"/>
        <w:gridCol w:w="187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the Fiscal Year from Previous Annual Report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the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6806934">
    <w:multiLevelType w:val="hybridMultilevel"/>
    <w:lvl w:ilvl="0" w:tplc="79412011">
      <w:start w:val="1"/>
      <w:numFmt w:val="decimal"/>
      <w:lvlText w:val="%1."/>
      <w:lvlJc w:val="left"/>
      <w:pPr>
        <w:ind w:left="720" w:hanging="360"/>
      </w:pPr>
    </w:lvl>
    <w:lvl w:ilvl="1" w:tplc="79412011" w:tentative="1">
      <w:start w:val="1"/>
      <w:numFmt w:val="lowerLetter"/>
      <w:lvlText w:val="%2."/>
      <w:lvlJc w:val="left"/>
      <w:pPr>
        <w:ind w:left="1440" w:hanging="360"/>
      </w:pPr>
    </w:lvl>
    <w:lvl w:ilvl="2" w:tplc="79412011" w:tentative="1">
      <w:start w:val="1"/>
      <w:numFmt w:val="lowerRoman"/>
      <w:lvlText w:val="%3."/>
      <w:lvlJc w:val="right"/>
      <w:pPr>
        <w:ind w:left="2160" w:hanging="180"/>
      </w:pPr>
    </w:lvl>
    <w:lvl w:ilvl="3" w:tplc="79412011" w:tentative="1">
      <w:start w:val="1"/>
      <w:numFmt w:val="decimal"/>
      <w:lvlText w:val="%4."/>
      <w:lvlJc w:val="left"/>
      <w:pPr>
        <w:ind w:left="2880" w:hanging="360"/>
      </w:pPr>
    </w:lvl>
    <w:lvl w:ilvl="4" w:tplc="79412011" w:tentative="1">
      <w:start w:val="1"/>
      <w:numFmt w:val="lowerLetter"/>
      <w:lvlText w:val="%5."/>
      <w:lvlJc w:val="left"/>
      <w:pPr>
        <w:ind w:left="3600" w:hanging="360"/>
      </w:pPr>
    </w:lvl>
    <w:lvl w:ilvl="5" w:tplc="79412011" w:tentative="1">
      <w:start w:val="1"/>
      <w:numFmt w:val="lowerRoman"/>
      <w:lvlText w:val="%6."/>
      <w:lvlJc w:val="right"/>
      <w:pPr>
        <w:ind w:left="4320" w:hanging="180"/>
      </w:pPr>
    </w:lvl>
    <w:lvl w:ilvl="6" w:tplc="79412011" w:tentative="1">
      <w:start w:val="1"/>
      <w:numFmt w:val="decimal"/>
      <w:lvlText w:val="%7."/>
      <w:lvlJc w:val="left"/>
      <w:pPr>
        <w:ind w:left="5040" w:hanging="360"/>
      </w:pPr>
    </w:lvl>
    <w:lvl w:ilvl="7" w:tplc="79412011" w:tentative="1">
      <w:start w:val="1"/>
      <w:numFmt w:val="lowerLetter"/>
      <w:lvlText w:val="%8."/>
      <w:lvlJc w:val="left"/>
      <w:pPr>
        <w:ind w:left="5760" w:hanging="360"/>
      </w:pPr>
    </w:lvl>
    <w:lvl w:ilvl="8" w:tplc="7941201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06933">
    <w:multiLevelType w:val="hybridMultilevel"/>
    <w:lvl w:ilvl="0" w:tplc="57510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6806933">
    <w:abstractNumId w:val="86806933"/>
  </w:num>
  <w:num w:numId="86806934">
    <w:abstractNumId w:val="868069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311346282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