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8E0AA" w14:textId="77777777" w:rsidR="00F95896" w:rsidRPr="0074398A" w:rsidRDefault="00F95896" w:rsidP="00F95896">
      <w:pPr>
        <w:spacing w:after="160" w:line="214" w:lineRule="auto"/>
        <w:jc w:val="center"/>
        <w:rPr>
          <w:rFonts w:ascii="Calibri" w:eastAsia="Calibri" w:hAnsi="Calibri" w:cs="Calibri"/>
          <w:color w:val="000000"/>
        </w:rPr>
      </w:pPr>
      <w:r w:rsidRPr="0074398A">
        <w:rPr>
          <w:rFonts w:ascii="Calibri" w:eastAsia="Calibri" w:hAnsi="Calibri" w:cs="Calibri"/>
          <w:color w:val="000000"/>
        </w:rPr>
        <w:t>U.S. Small Business Administration</w:t>
      </w:r>
    </w:p>
    <w:p w14:paraId="7C9FCABF" w14:textId="4D6F517D" w:rsidR="00F95896" w:rsidRPr="0074398A" w:rsidRDefault="00F95896" w:rsidP="00F95896">
      <w:pPr>
        <w:spacing w:after="160" w:line="214" w:lineRule="auto"/>
        <w:jc w:val="center"/>
        <w:rPr>
          <w:rFonts w:ascii="Calibri" w:eastAsia="Calibri" w:hAnsi="Calibri" w:cs="Calibri"/>
          <w:color w:val="000000"/>
        </w:rPr>
      </w:pPr>
      <w:r w:rsidRPr="0074398A">
        <w:rPr>
          <w:rFonts w:ascii="Calibri" w:eastAsia="Calibri" w:hAnsi="Calibri" w:cs="Calibri"/>
          <w:color w:val="000000"/>
        </w:rPr>
        <w:t xml:space="preserve">Annual FOIA Report for Fiscal Year </w:t>
      </w:r>
      <w:r>
        <w:rPr>
          <w:rFonts w:ascii="Calibri" w:eastAsia="Calibri" w:hAnsi="Calibri" w:cs="Calibri"/>
          <w:color w:val="000000"/>
        </w:rPr>
        <w:t>2021</w:t>
      </w:r>
    </w:p>
    <w:p w14:paraId="1931FE4B" w14:textId="77777777" w:rsidR="00F95896" w:rsidRPr="0074398A" w:rsidRDefault="00F95896" w:rsidP="00F95896">
      <w:pPr>
        <w:spacing w:after="160" w:line="214" w:lineRule="auto"/>
        <w:rPr>
          <w:rFonts w:ascii="Calibri" w:eastAsia="Calibri" w:hAnsi="Calibri" w:cs="Calibri"/>
          <w:color w:val="000000"/>
        </w:rPr>
      </w:pPr>
      <w:r w:rsidRPr="0074398A">
        <w:rPr>
          <w:rFonts w:ascii="Calibri" w:eastAsia="Calibri" w:hAnsi="Calibri" w:cs="Calibri"/>
          <w:color w:val="000000"/>
        </w:rPr>
        <w:t>I. BASIC INFORMATION REGARDING REPORT</w:t>
      </w:r>
    </w:p>
    <w:p w14:paraId="2DF5554B" w14:textId="77777777" w:rsidR="00F95896" w:rsidRDefault="00F95896" w:rsidP="00F95896">
      <w:pPr>
        <w:spacing w:after="160" w:line="214" w:lineRule="auto"/>
        <w:rPr>
          <w:rFonts w:ascii="Calibri" w:eastAsia="Calibri" w:hAnsi="Calibri" w:cs="Calibri"/>
          <w:color w:val="000000"/>
        </w:rPr>
      </w:pPr>
    </w:p>
    <w:p w14:paraId="37D5F41D" w14:textId="77777777" w:rsidR="00F95896" w:rsidRPr="0074398A" w:rsidRDefault="00F95896" w:rsidP="00F95896">
      <w:pPr>
        <w:spacing w:after="160" w:line="214" w:lineRule="auto"/>
        <w:rPr>
          <w:rFonts w:ascii="Calibri" w:eastAsia="Calibri" w:hAnsi="Calibri" w:cs="Calibri"/>
          <w:color w:val="000000"/>
        </w:rPr>
      </w:pPr>
      <w:r w:rsidRPr="0074398A">
        <w:rPr>
          <w:rFonts w:ascii="Calibri" w:eastAsia="Calibri" w:hAnsi="Calibri" w:cs="Calibri"/>
          <w:color w:val="000000"/>
        </w:rPr>
        <w:t>1. For questions concerning this Report, contact:</w:t>
      </w:r>
    </w:p>
    <w:p w14:paraId="2602DC85" w14:textId="77777777" w:rsidR="00F95896" w:rsidRPr="0074398A" w:rsidRDefault="00F95896" w:rsidP="00F95896">
      <w:pPr>
        <w:spacing w:after="160" w:line="214" w:lineRule="auto"/>
        <w:rPr>
          <w:rFonts w:ascii="Calibri" w:eastAsia="Calibri" w:hAnsi="Calibri" w:cs="Calibri"/>
          <w:color w:val="000000"/>
        </w:rPr>
      </w:pPr>
      <w:r>
        <w:rPr>
          <w:rFonts w:ascii="Calibri" w:eastAsia="Calibri" w:hAnsi="Calibri" w:cs="Calibri"/>
          <w:color w:val="000000"/>
        </w:rPr>
        <w:t>Oreoluwa Fashola</w:t>
      </w:r>
      <w:r w:rsidRPr="0074398A">
        <w:rPr>
          <w:rFonts w:ascii="Calibri" w:eastAsia="Calibri" w:hAnsi="Calibri" w:cs="Calibri"/>
          <w:color w:val="000000"/>
        </w:rPr>
        <w:t xml:space="preserve">, </w:t>
      </w:r>
      <w:r>
        <w:rPr>
          <w:rFonts w:ascii="Calibri" w:eastAsia="Calibri" w:hAnsi="Calibri" w:cs="Calibri"/>
          <w:color w:val="000000"/>
        </w:rPr>
        <w:t>Government Information Specialist</w:t>
      </w:r>
      <w:r w:rsidRPr="0074398A">
        <w:rPr>
          <w:rFonts w:ascii="Calibri" w:eastAsia="Calibri" w:hAnsi="Calibri" w:cs="Calibri"/>
          <w:color w:val="000000"/>
        </w:rPr>
        <w:t xml:space="preserve"> </w:t>
      </w:r>
    </w:p>
    <w:p w14:paraId="56D2A7F1" w14:textId="77777777" w:rsidR="00F95896" w:rsidRPr="0074398A" w:rsidRDefault="00F95896" w:rsidP="00F95896">
      <w:pPr>
        <w:spacing w:after="160" w:line="214" w:lineRule="auto"/>
        <w:rPr>
          <w:rFonts w:ascii="Calibri" w:eastAsia="Calibri" w:hAnsi="Calibri" w:cs="Calibri"/>
          <w:color w:val="000000"/>
        </w:rPr>
      </w:pPr>
      <w:r w:rsidRPr="0074398A">
        <w:rPr>
          <w:rFonts w:ascii="Calibri" w:eastAsia="Calibri" w:hAnsi="Calibri" w:cs="Calibri"/>
          <w:color w:val="000000"/>
        </w:rPr>
        <w:t xml:space="preserve">U.S. Small Business Administration </w:t>
      </w:r>
    </w:p>
    <w:p w14:paraId="6A81A948" w14:textId="77777777" w:rsidR="00F95896" w:rsidRPr="00C5099D" w:rsidRDefault="00F95896" w:rsidP="00F95896">
      <w:pPr>
        <w:spacing w:after="160" w:line="214" w:lineRule="auto"/>
        <w:rPr>
          <w:rFonts w:ascii="Calibri" w:eastAsia="Calibri" w:hAnsi="Calibri" w:cs="Calibri"/>
          <w:color w:val="000000"/>
        </w:rPr>
      </w:pPr>
      <w:r w:rsidRPr="00C5099D">
        <w:rPr>
          <w:rFonts w:ascii="Calibri" w:eastAsia="Calibri" w:hAnsi="Calibri" w:cs="Calibri"/>
          <w:color w:val="000000"/>
        </w:rPr>
        <w:t>FOI/PA Office, S</w:t>
      </w:r>
      <w:r>
        <w:rPr>
          <w:rFonts w:ascii="Calibri" w:eastAsia="Calibri" w:hAnsi="Calibri" w:cs="Calibri"/>
          <w:color w:val="000000"/>
        </w:rPr>
        <w:t>uite 8500</w:t>
      </w:r>
    </w:p>
    <w:p w14:paraId="0B481C1B" w14:textId="77777777" w:rsidR="00F95896" w:rsidRPr="0074398A" w:rsidRDefault="00F95896" w:rsidP="00F95896">
      <w:pPr>
        <w:spacing w:after="160" w:line="214" w:lineRule="auto"/>
        <w:rPr>
          <w:rFonts w:ascii="Calibri" w:eastAsia="Calibri" w:hAnsi="Calibri" w:cs="Calibri"/>
          <w:color w:val="000000"/>
        </w:rPr>
      </w:pPr>
      <w:r w:rsidRPr="0074398A">
        <w:rPr>
          <w:rFonts w:ascii="Calibri" w:eastAsia="Calibri" w:hAnsi="Calibri" w:cs="Calibri"/>
          <w:color w:val="000000"/>
        </w:rPr>
        <w:t>409 Third St., SW, Washington, DC 20416</w:t>
      </w:r>
    </w:p>
    <w:p w14:paraId="686AEF54" w14:textId="77777777" w:rsidR="00F95896" w:rsidRPr="0074398A" w:rsidRDefault="00F95896" w:rsidP="00F95896">
      <w:pPr>
        <w:spacing w:after="160" w:line="214" w:lineRule="auto"/>
        <w:rPr>
          <w:rFonts w:ascii="Calibri" w:eastAsia="Calibri" w:hAnsi="Calibri" w:cs="Calibri"/>
          <w:color w:val="000000"/>
        </w:rPr>
      </w:pPr>
      <w:r w:rsidRPr="0074398A">
        <w:rPr>
          <w:rFonts w:ascii="Calibri" w:eastAsia="Calibri" w:hAnsi="Calibri" w:cs="Calibri"/>
          <w:color w:val="000000"/>
        </w:rPr>
        <w:t>202-401-</w:t>
      </w:r>
      <w:r>
        <w:rPr>
          <w:rFonts w:ascii="Calibri" w:eastAsia="Calibri" w:hAnsi="Calibri" w:cs="Calibri"/>
          <w:color w:val="000000"/>
        </w:rPr>
        <w:t>7793</w:t>
      </w:r>
      <w:r w:rsidRPr="0074398A">
        <w:rPr>
          <w:rFonts w:ascii="Calibri" w:eastAsia="Calibri" w:hAnsi="Calibri" w:cs="Calibri"/>
          <w:color w:val="000000"/>
        </w:rPr>
        <w:t xml:space="preserve"> </w:t>
      </w:r>
      <w:hyperlink r:id="rId8" w:history="1">
        <w:r w:rsidRPr="00084BFC">
          <w:rPr>
            <w:rStyle w:val="Hyperlink"/>
            <w:rFonts w:ascii="Calibri" w:eastAsia="Calibri" w:hAnsi="Calibri" w:cs="Calibri"/>
          </w:rPr>
          <w:t>oreoluwa.fashola@sba.gov</w:t>
        </w:r>
      </w:hyperlink>
      <w:r>
        <w:rPr>
          <w:rFonts w:ascii="Calibri" w:eastAsia="Calibri" w:hAnsi="Calibri" w:cs="Calibri"/>
          <w:color w:val="000000"/>
        </w:rPr>
        <w:t xml:space="preserve"> </w:t>
      </w:r>
    </w:p>
    <w:p w14:paraId="696C5A35" w14:textId="77777777" w:rsidR="00F95896" w:rsidRDefault="00F95896" w:rsidP="00F95896">
      <w:pPr>
        <w:spacing w:after="160" w:line="214" w:lineRule="auto"/>
        <w:rPr>
          <w:rFonts w:ascii="Calibri" w:eastAsia="Calibri" w:hAnsi="Calibri" w:cs="Calibri"/>
          <w:color w:val="000000"/>
        </w:rPr>
      </w:pPr>
    </w:p>
    <w:p w14:paraId="7CCD8448" w14:textId="77777777" w:rsidR="00F95896" w:rsidRPr="0074398A" w:rsidRDefault="00F95896" w:rsidP="00F95896">
      <w:pPr>
        <w:spacing w:after="160" w:line="214" w:lineRule="auto"/>
        <w:rPr>
          <w:rFonts w:ascii="Calibri" w:eastAsia="Calibri" w:hAnsi="Calibri" w:cs="Calibri"/>
          <w:color w:val="000000"/>
        </w:rPr>
      </w:pPr>
      <w:r w:rsidRPr="0074398A">
        <w:rPr>
          <w:rFonts w:ascii="Calibri" w:eastAsia="Calibri" w:hAnsi="Calibri" w:cs="Calibri"/>
          <w:color w:val="000000"/>
        </w:rPr>
        <w:t xml:space="preserve">2. Report may be obtained on the Agency Web site at: </w:t>
      </w:r>
    </w:p>
    <w:p w14:paraId="7358C6F9" w14:textId="77777777" w:rsidR="00F95896" w:rsidRPr="0074398A" w:rsidRDefault="00F95896" w:rsidP="00F95896">
      <w:pPr>
        <w:spacing w:after="160" w:line="214" w:lineRule="auto"/>
        <w:rPr>
          <w:rFonts w:ascii="Calibri" w:eastAsia="Calibri" w:hAnsi="Calibri" w:cs="Calibri"/>
          <w:color w:val="000000"/>
        </w:rPr>
      </w:pPr>
      <w:hyperlink r:id="rId9" w:history="1">
        <w:r w:rsidRPr="00084BFC">
          <w:rPr>
            <w:rStyle w:val="Hyperlink"/>
            <w:rFonts w:ascii="Calibri" w:eastAsia="Calibri" w:hAnsi="Calibri" w:cs="Calibri"/>
          </w:rPr>
          <w:t>www.sba.gov/aboutsba/sbaprograms/foia/FOIA_ANNUAL</w:t>
        </w:r>
        <w:r w:rsidRPr="00084BFC">
          <w:rPr>
            <w:rStyle w:val="Hyperlink"/>
            <w:rFonts w:ascii="Calibri" w:eastAsia="Calibri" w:hAnsi="Calibri" w:cs="Calibri"/>
          </w:rPr>
          <w:t>_</w:t>
        </w:r>
        <w:r w:rsidRPr="00084BFC">
          <w:rPr>
            <w:rStyle w:val="Hyperlink"/>
            <w:rFonts w:ascii="Calibri" w:eastAsia="Calibri" w:hAnsi="Calibri" w:cs="Calibri"/>
          </w:rPr>
          <w:t>REPORTS_INDEX.html</w:t>
        </w:r>
      </w:hyperlink>
      <w:r>
        <w:rPr>
          <w:rFonts w:ascii="Calibri" w:eastAsia="Calibri" w:hAnsi="Calibri" w:cs="Calibri"/>
          <w:color w:val="000000"/>
        </w:rPr>
        <w:t xml:space="preserve"> </w:t>
      </w:r>
    </w:p>
    <w:p w14:paraId="2FD6325F" w14:textId="77777777" w:rsidR="00F95896" w:rsidRDefault="00F95896" w:rsidP="00F95896">
      <w:pPr>
        <w:spacing w:after="160" w:line="214" w:lineRule="auto"/>
        <w:rPr>
          <w:rFonts w:ascii="Calibri" w:eastAsia="Calibri" w:hAnsi="Calibri" w:cs="Calibri"/>
          <w:color w:val="000000"/>
        </w:rPr>
      </w:pPr>
    </w:p>
    <w:p w14:paraId="4757405A" w14:textId="77777777" w:rsidR="00F95896" w:rsidRPr="0074398A" w:rsidRDefault="00F95896" w:rsidP="00F95896">
      <w:pPr>
        <w:spacing w:after="160" w:line="214" w:lineRule="auto"/>
        <w:rPr>
          <w:rFonts w:ascii="Calibri" w:eastAsia="Calibri" w:hAnsi="Calibri" w:cs="Calibri"/>
          <w:color w:val="000000"/>
        </w:rPr>
      </w:pPr>
      <w:r w:rsidRPr="0074398A">
        <w:rPr>
          <w:rFonts w:ascii="Calibri" w:eastAsia="Calibri" w:hAnsi="Calibri" w:cs="Calibri"/>
          <w:color w:val="000000"/>
        </w:rPr>
        <w:t>3. Report may also be obtained by making a request to the address listed in 1 above or through the SBA Online FOIA Mailbox at foia@sba.gov.</w:t>
      </w:r>
    </w:p>
    <w:p w14:paraId="794C8E5D" w14:textId="77777777" w:rsidR="00F95896" w:rsidRDefault="00F95896" w:rsidP="00F95896">
      <w:pPr>
        <w:spacing w:after="160" w:line="214" w:lineRule="auto"/>
        <w:rPr>
          <w:rFonts w:ascii="Calibri" w:eastAsia="Calibri" w:hAnsi="Calibri" w:cs="Calibri"/>
          <w:color w:val="000000"/>
        </w:rPr>
      </w:pPr>
    </w:p>
    <w:p w14:paraId="08FE858B" w14:textId="77777777" w:rsidR="00F95896" w:rsidRPr="0074398A" w:rsidRDefault="00F95896" w:rsidP="00F95896">
      <w:pPr>
        <w:spacing w:after="160" w:line="214" w:lineRule="auto"/>
        <w:rPr>
          <w:rFonts w:ascii="Calibri" w:eastAsia="Calibri" w:hAnsi="Calibri" w:cs="Calibri"/>
          <w:color w:val="000000"/>
        </w:rPr>
      </w:pPr>
      <w:r w:rsidRPr="0074398A">
        <w:rPr>
          <w:rFonts w:ascii="Calibri" w:eastAsia="Calibri" w:hAnsi="Calibri" w:cs="Calibri"/>
          <w:color w:val="000000"/>
        </w:rPr>
        <w:t>II. MAKING A FOIA REQUEST</w:t>
      </w:r>
    </w:p>
    <w:p w14:paraId="2755CD6F" w14:textId="77777777" w:rsidR="00F95896" w:rsidRDefault="00F95896" w:rsidP="00F95896">
      <w:pPr>
        <w:spacing w:after="160" w:line="214" w:lineRule="auto"/>
        <w:rPr>
          <w:rFonts w:ascii="Calibri" w:eastAsia="Calibri" w:hAnsi="Calibri" w:cs="Calibri"/>
          <w:color w:val="000000"/>
        </w:rPr>
      </w:pPr>
    </w:p>
    <w:p w14:paraId="21B6EE0C" w14:textId="77777777" w:rsidR="00F95896" w:rsidRDefault="00F95896" w:rsidP="00F95896">
      <w:pPr>
        <w:spacing w:after="160" w:line="214" w:lineRule="auto"/>
        <w:rPr>
          <w:rFonts w:ascii="Calibri" w:eastAsia="Calibri" w:hAnsi="Calibri" w:cs="Calibri"/>
          <w:color w:val="000000"/>
        </w:rPr>
      </w:pPr>
      <w:r w:rsidRPr="0074398A">
        <w:rPr>
          <w:rFonts w:ascii="Calibri" w:eastAsia="Calibri" w:hAnsi="Calibri" w:cs="Calibri"/>
          <w:color w:val="000000"/>
        </w:rPr>
        <w:t xml:space="preserve">1. Names, email addresses, and telephone numbers of all individual agency components that accept FOIA requests can be found on the Agency FOIA Web page, specifically at: </w:t>
      </w:r>
      <w:hyperlink r:id="rId10" w:history="1">
        <w:r w:rsidRPr="00084BFC">
          <w:rPr>
            <w:rStyle w:val="Hyperlink"/>
            <w:rFonts w:ascii="Calibri" w:eastAsia="Calibri" w:hAnsi="Calibri" w:cs="Calibri"/>
          </w:rPr>
          <w:t>https://www.sba.gov/about-sba/open-government/foia</w:t>
        </w:r>
      </w:hyperlink>
      <w:r w:rsidRPr="00C5099D">
        <w:rPr>
          <w:rFonts w:ascii="Calibri" w:eastAsia="Calibri" w:hAnsi="Calibri" w:cs="Calibri"/>
          <w:color w:val="000000"/>
        </w:rPr>
        <w:t xml:space="preserve"> </w:t>
      </w:r>
    </w:p>
    <w:p w14:paraId="01D70A38" w14:textId="77777777" w:rsidR="00F95896" w:rsidRDefault="00F95896" w:rsidP="00F95896">
      <w:pPr>
        <w:spacing w:after="160" w:line="214" w:lineRule="auto"/>
        <w:rPr>
          <w:rFonts w:ascii="Calibri" w:eastAsia="Calibri" w:hAnsi="Calibri" w:cs="Calibri"/>
          <w:color w:val="000000"/>
        </w:rPr>
      </w:pPr>
    </w:p>
    <w:p w14:paraId="31AFC13D" w14:textId="77777777" w:rsidR="00F95896" w:rsidRPr="0074398A" w:rsidRDefault="00F95896" w:rsidP="00F95896">
      <w:pPr>
        <w:spacing w:after="160" w:line="214" w:lineRule="auto"/>
        <w:rPr>
          <w:rFonts w:ascii="Calibri" w:eastAsia="Calibri" w:hAnsi="Calibri" w:cs="Calibri"/>
          <w:color w:val="000000"/>
        </w:rPr>
      </w:pPr>
      <w:r w:rsidRPr="0074398A">
        <w:rPr>
          <w:rFonts w:ascii="Calibri" w:eastAsia="Calibri" w:hAnsi="Calibri" w:cs="Calibri"/>
          <w:color w:val="000000"/>
        </w:rPr>
        <w:t xml:space="preserve">2. The nature of the information created and/or maintained at the SBA </w:t>
      </w:r>
      <w:r>
        <w:rPr>
          <w:rFonts w:ascii="Calibri" w:eastAsia="Calibri" w:hAnsi="Calibri" w:cs="Calibri"/>
          <w:color w:val="000000"/>
        </w:rPr>
        <w:t xml:space="preserve"> </w:t>
      </w:r>
    </w:p>
    <w:p w14:paraId="3E951229" w14:textId="77777777" w:rsidR="00F95896" w:rsidRDefault="00F95896" w:rsidP="00F95896">
      <w:pPr>
        <w:spacing w:after="160" w:line="214" w:lineRule="auto"/>
        <w:rPr>
          <w:rFonts w:ascii="Calibri" w:eastAsia="Calibri" w:hAnsi="Calibri" w:cs="Calibri"/>
          <w:color w:val="000000"/>
        </w:rPr>
      </w:pPr>
      <w:r w:rsidRPr="0074398A">
        <w:rPr>
          <w:rFonts w:ascii="Calibri" w:eastAsia="Calibri" w:hAnsi="Calibri" w:cs="Calibri"/>
          <w:color w:val="000000"/>
        </w:rPr>
        <w:lastRenderedPageBreak/>
        <w:t>commonly involves businesses requesting or receiving assistance</w:t>
      </w:r>
      <w:proofErr w:type="gramStart"/>
      <w:r w:rsidRPr="0074398A">
        <w:rPr>
          <w:rFonts w:ascii="Calibri" w:eastAsia="Calibri" w:hAnsi="Calibri" w:cs="Calibri"/>
          <w:color w:val="000000"/>
        </w:rPr>
        <w:t xml:space="preserve">. </w:t>
      </w:r>
      <w:proofErr w:type="gramEnd"/>
      <w:r w:rsidRPr="0074398A">
        <w:rPr>
          <w:rFonts w:ascii="Calibri" w:eastAsia="Calibri" w:hAnsi="Calibri" w:cs="Calibri"/>
          <w:color w:val="000000"/>
        </w:rPr>
        <w:t>Therefore, the most frequently cited exemptions at the SBA are exemptions 4, 5, and 6, when requests are made by third parties</w:t>
      </w:r>
      <w:proofErr w:type="gramStart"/>
      <w:r w:rsidRPr="0074398A">
        <w:rPr>
          <w:rFonts w:ascii="Calibri" w:eastAsia="Calibri" w:hAnsi="Calibri" w:cs="Calibri"/>
          <w:color w:val="000000"/>
        </w:rPr>
        <w:t xml:space="preserve">. </w:t>
      </w:r>
      <w:proofErr w:type="gramEnd"/>
      <w:r w:rsidRPr="0074398A">
        <w:rPr>
          <w:rFonts w:ascii="Calibri" w:eastAsia="Calibri" w:hAnsi="Calibri" w:cs="Calibri"/>
          <w:color w:val="000000"/>
        </w:rPr>
        <w:t xml:space="preserve">Information withheld </w:t>
      </w:r>
      <w:proofErr w:type="gramStart"/>
      <w:r w:rsidRPr="0074398A">
        <w:rPr>
          <w:rFonts w:ascii="Calibri" w:eastAsia="Calibri" w:hAnsi="Calibri" w:cs="Calibri"/>
          <w:color w:val="000000"/>
        </w:rPr>
        <w:t>includes:</w:t>
      </w:r>
      <w:proofErr w:type="gramEnd"/>
      <w:r w:rsidRPr="0074398A">
        <w:rPr>
          <w:rFonts w:ascii="Calibri" w:eastAsia="Calibri" w:hAnsi="Calibri" w:cs="Calibri"/>
          <w:color w:val="000000"/>
        </w:rPr>
        <w:t xml:space="preserve"> commercial financial information; trade secrets; business plans; information on pending, declined, withdrawn, or canceled applications; information on defaults, delinquencies, losses; business owner’s personal history, home address, birth date, and social security number; internal documents not incorporated into final Agency actions; and attorney work-product on pending litigation.</w:t>
      </w:r>
    </w:p>
    <w:p w14:paraId="77E686EF" w14:textId="77777777" w:rsidR="00F95896" w:rsidRDefault="00F95896" w:rsidP="00F95896">
      <w:pPr>
        <w:spacing w:after="160" w:line="214" w:lineRule="auto"/>
        <w:rPr>
          <w:rFonts w:ascii="Calibri" w:eastAsia="Calibri" w:hAnsi="Calibri" w:cs="Calibri"/>
          <w:color w:val="000000"/>
        </w:rPr>
      </w:pPr>
    </w:p>
    <w:p w14:paraId="61D36912" w14:textId="77777777" w:rsidR="00F95896" w:rsidRDefault="00F95896" w:rsidP="00F95896">
      <w:pPr>
        <w:spacing w:after="160" w:line="214" w:lineRule="auto"/>
        <w:rPr>
          <w:rFonts w:ascii="Calibri" w:eastAsia="Calibri" w:hAnsi="Calibri" w:cs="Calibri"/>
          <w:color w:val="000000"/>
        </w:rPr>
      </w:pPr>
      <w:r w:rsidRPr="00C5099D">
        <w:rPr>
          <w:rFonts w:ascii="Calibri" w:eastAsia="Calibri" w:hAnsi="Calibri" w:cs="Calibri"/>
          <w:color w:val="000000"/>
        </w:rPr>
        <w:t xml:space="preserve">III. ACRONYMS, DEFINITIONS, AND EXEMPTIONS </w:t>
      </w:r>
    </w:p>
    <w:p w14:paraId="0672C743" w14:textId="77777777" w:rsidR="00F95896" w:rsidRPr="00C5099D" w:rsidRDefault="00F95896" w:rsidP="00F95896">
      <w:pPr>
        <w:spacing w:after="160" w:line="214" w:lineRule="auto"/>
        <w:rPr>
          <w:rFonts w:ascii="Calibri" w:eastAsia="Calibri" w:hAnsi="Calibri" w:cs="Calibri"/>
          <w:color w:val="000000"/>
        </w:rPr>
      </w:pPr>
    </w:p>
    <w:p w14:paraId="7C530225" w14:textId="77777777" w:rsidR="00F95896" w:rsidRPr="00C5099D" w:rsidRDefault="00F95896" w:rsidP="00F95896">
      <w:pPr>
        <w:spacing w:after="160" w:line="214" w:lineRule="auto"/>
        <w:rPr>
          <w:rFonts w:ascii="Calibri" w:eastAsia="Calibri" w:hAnsi="Calibri" w:cs="Calibri"/>
          <w:color w:val="000000"/>
        </w:rPr>
      </w:pPr>
      <w:r w:rsidRPr="00C5099D">
        <w:rPr>
          <w:rFonts w:ascii="Calibri" w:eastAsia="Calibri" w:hAnsi="Calibri" w:cs="Calibri"/>
          <w:color w:val="000000"/>
        </w:rPr>
        <w:t xml:space="preserve">1. SBA – U.S. Small Business Administration. </w:t>
      </w:r>
    </w:p>
    <w:p w14:paraId="1786371C" w14:textId="77777777" w:rsidR="00F95896" w:rsidRDefault="00F95896" w:rsidP="00F95896">
      <w:pPr>
        <w:spacing w:after="160" w:line="214" w:lineRule="auto"/>
        <w:rPr>
          <w:rFonts w:ascii="Calibri" w:eastAsia="Calibri" w:hAnsi="Calibri" w:cs="Calibri"/>
          <w:color w:val="000000"/>
        </w:rPr>
      </w:pPr>
    </w:p>
    <w:p w14:paraId="12FCF5C8" w14:textId="77777777" w:rsidR="00F95896" w:rsidRPr="00C5099D" w:rsidRDefault="00F95896" w:rsidP="00F95896">
      <w:pPr>
        <w:spacing w:after="160" w:line="214" w:lineRule="auto"/>
        <w:rPr>
          <w:rFonts w:ascii="Calibri" w:eastAsia="Calibri" w:hAnsi="Calibri" w:cs="Calibri"/>
          <w:color w:val="000000"/>
        </w:rPr>
      </w:pPr>
      <w:r w:rsidRPr="00C5099D">
        <w:rPr>
          <w:rFonts w:ascii="Calibri" w:eastAsia="Calibri" w:hAnsi="Calibri" w:cs="Calibri"/>
          <w:color w:val="000000"/>
        </w:rPr>
        <w:t xml:space="preserve">2. Basic terms: </w:t>
      </w:r>
    </w:p>
    <w:p w14:paraId="0D6DAD83" w14:textId="77777777" w:rsidR="00F95896" w:rsidRPr="00C5099D" w:rsidRDefault="00F95896" w:rsidP="00F95896">
      <w:pPr>
        <w:spacing w:after="160" w:line="214" w:lineRule="auto"/>
        <w:rPr>
          <w:rFonts w:ascii="Calibri" w:eastAsia="Calibri" w:hAnsi="Calibri" w:cs="Calibri"/>
          <w:color w:val="000000"/>
        </w:rPr>
      </w:pPr>
      <w:r w:rsidRPr="00C5099D">
        <w:rPr>
          <w:rFonts w:ascii="Calibri" w:eastAsia="Calibri" w:hAnsi="Calibri" w:cs="Calibri"/>
          <w:color w:val="000000"/>
        </w:rPr>
        <w:t xml:space="preserve">a. Administrative Appeal – a request to a </w:t>
      </w:r>
      <w:proofErr w:type="gramStart"/>
      <w:r w:rsidRPr="00C5099D">
        <w:rPr>
          <w:rFonts w:ascii="Calibri" w:eastAsia="Calibri" w:hAnsi="Calibri" w:cs="Calibri"/>
          <w:color w:val="000000"/>
        </w:rPr>
        <w:t>Federal</w:t>
      </w:r>
      <w:proofErr w:type="gramEnd"/>
      <w:r w:rsidRPr="00C5099D">
        <w:rPr>
          <w:rFonts w:ascii="Calibri" w:eastAsia="Calibri" w:hAnsi="Calibri" w:cs="Calibri"/>
          <w:color w:val="000000"/>
        </w:rPr>
        <w:t xml:space="preserve"> agency asking that it review at a higher administrative level a FOIA determination made by the agency at the initial request level.</w:t>
      </w:r>
    </w:p>
    <w:p w14:paraId="43A62260" w14:textId="77777777" w:rsidR="00F95896" w:rsidRDefault="00F95896" w:rsidP="00F95896">
      <w:pPr>
        <w:spacing w:after="160" w:line="214" w:lineRule="auto"/>
        <w:rPr>
          <w:rFonts w:ascii="Calibri" w:eastAsia="Calibri" w:hAnsi="Calibri" w:cs="Calibri"/>
          <w:color w:val="000000"/>
        </w:rPr>
      </w:pPr>
      <w:r w:rsidRPr="00C5099D">
        <w:rPr>
          <w:rFonts w:ascii="Calibri" w:eastAsia="Calibri" w:hAnsi="Calibri" w:cs="Calibri"/>
          <w:color w:val="000000"/>
        </w:rPr>
        <w:t>b. Average Number – the number obtained by dividing the sum of a group of numbers by the quantity of numbers in the group</w:t>
      </w:r>
      <w:proofErr w:type="gramStart"/>
      <w:r w:rsidRPr="00C5099D">
        <w:rPr>
          <w:rFonts w:ascii="Calibri" w:eastAsia="Calibri" w:hAnsi="Calibri" w:cs="Calibri"/>
          <w:color w:val="000000"/>
        </w:rPr>
        <w:t xml:space="preserve">. </w:t>
      </w:r>
      <w:proofErr w:type="gramEnd"/>
      <w:r w:rsidRPr="00C5099D">
        <w:rPr>
          <w:rFonts w:ascii="Calibri" w:eastAsia="Calibri" w:hAnsi="Calibri" w:cs="Calibri"/>
          <w:color w:val="000000"/>
        </w:rPr>
        <w:t xml:space="preserve">For example, of </w:t>
      </w:r>
    </w:p>
    <w:p w14:paraId="5781A805" w14:textId="77777777" w:rsidR="00F95896" w:rsidRPr="00C5099D" w:rsidRDefault="00F95896" w:rsidP="00F95896">
      <w:pPr>
        <w:spacing w:after="160" w:line="214" w:lineRule="auto"/>
        <w:rPr>
          <w:rFonts w:ascii="Calibri" w:eastAsia="Calibri" w:hAnsi="Calibri" w:cs="Calibri"/>
          <w:color w:val="000000"/>
        </w:rPr>
      </w:pPr>
      <w:r w:rsidRPr="00C5099D">
        <w:rPr>
          <w:rFonts w:ascii="Calibri" w:eastAsia="Calibri" w:hAnsi="Calibri" w:cs="Calibri"/>
          <w:color w:val="000000"/>
        </w:rPr>
        <w:t>3, 7, and 14, the average number is 8.</w:t>
      </w:r>
    </w:p>
    <w:p w14:paraId="2417BE48" w14:textId="77777777" w:rsidR="00F95896" w:rsidRPr="00C5099D" w:rsidRDefault="00F95896" w:rsidP="00F95896">
      <w:pPr>
        <w:spacing w:after="160" w:line="214" w:lineRule="auto"/>
        <w:rPr>
          <w:rFonts w:ascii="Calibri" w:eastAsia="Calibri" w:hAnsi="Calibri" w:cs="Calibri"/>
          <w:color w:val="000000"/>
        </w:rPr>
      </w:pPr>
      <w:r w:rsidRPr="00C5099D">
        <w:rPr>
          <w:rFonts w:ascii="Calibri" w:eastAsia="Calibri" w:hAnsi="Calibri" w:cs="Calibri"/>
          <w:color w:val="000000"/>
        </w:rPr>
        <w:t xml:space="preserve">c. Backlog – the number of requests or administrative appeals that are pending at an agency at the end of the fiscal year that are beyond the statutory time period for a response. </w:t>
      </w:r>
    </w:p>
    <w:p w14:paraId="3DEB8A4D" w14:textId="77777777" w:rsidR="00F95896" w:rsidRPr="00C5099D" w:rsidRDefault="00F95896" w:rsidP="00F95896">
      <w:pPr>
        <w:spacing w:after="160" w:line="214" w:lineRule="auto"/>
        <w:rPr>
          <w:rFonts w:ascii="Calibri" w:eastAsia="Calibri" w:hAnsi="Calibri" w:cs="Calibri"/>
          <w:color w:val="000000"/>
        </w:rPr>
      </w:pPr>
      <w:r w:rsidRPr="00C5099D">
        <w:rPr>
          <w:rFonts w:ascii="Calibri" w:eastAsia="Calibri" w:hAnsi="Calibri" w:cs="Calibri"/>
          <w:color w:val="000000"/>
        </w:rPr>
        <w:t xml:space="preserve">d. Component – for agencies that process requests on a decentralized basis, a “component” is an entity, also sometimes referred to as an </w:t>
      </w:r>
    </w:p>
    <w:p w14:paraId="10258404" w14:textId="77777777" w:rsidR="00F95896" w:rsidRPr="00C5099D" w:rsidRDefault="00F95896" w:rsidP="00F95896">
      <w:pPr>
        <w:spacing w:after="160" w:line="214" w:lineRule="auto"/>
        <w:rPr>
          <w:rFonts w:ascii="Calibri" w:eastAsia="Calibri" w:hAnsi="Calibri" w:cs="Calibri"/>
          <w:color w:val="000000"/>
        </w:rPr>
      </w:pPr>
      <w:r w:rsidRPr="00C5099D">
        <w:rPr>
          <w:rFonts w:ascii="Calibri" w:eastAsia="Calibri" w:hAnsi="Calibri" w:cs="Calibri"/>
          <w:color w:val="000000"/>
        </w:rPr>
        <w:t>Office, Division, Bureau, Center, or Directorate, within the agency that processes FOIA requests</w:t>
      </w:r>
      <w:proofErr w:type="gramStart"/>
      <w:r w:rsidRPr="00C5099D">
        <w:rPr>
          <w:rFonts w:ascii="Calibri" w:eastAsia="Calibri" w:hAnsi="Calibri" w:cs="Calibri"/>
          <w:color w:val="000000"/>
        </w:rPr>
        <w:t xml:space="preserve">. </w:t>
      </w:r>
      <w:proofErr w:type="gramEnd"/>
      <w:r w:rsidRPr="00C5099D">
        <w:rPr>
          <w:rFonts w:ascii="Calibri" w:eastAsia="Calibri" w:hAnsi="Calibri" w:cs="Calibri"/>
          <w:color w:val="000000"/>
        </w:rPr>
        <w:t xml:space="preserve">The FOIA now requires that agencies include in their Annual FOIA Report data for both the agency overall and for each principal component of the agency. </w:t>
      </w:r>
    </w:p>
    <w:p w14:paraId="0A465157" w14:textId="77777777" w:rsidR="00F95896" w:rsidRPr="00C5099D" w:rsidRDefault="00F95896" w:rsidP="00F95896">
      <w:pPr>
        <w:spacing w:after="160" w:line="214" w:lineRule="auto"/>
        <w:rPr>
          <w:rFonts w:ascii="Calibri" w:eastAsia="Calibri" w:hAnsi="Calibri" w:cs="Calibri"/>
          <w:color w:val="000000"/>
        </w:rPr>
      </w:pPr>
      <w:r w:rsidRPr="00C5099D">
        <w:rPr>
          <w:rFonts w:ascii="Calibri" w:eastAsia="Calibri" w:hAnsi="Calibri" w:cs="Calibri"/>
          <w:color w:val="000000"/>
        </w:rPr>
        <w:t>e. Consultation – the procedure whereby the agency responding to a FOIA request first forwards a record to another agency for its review because that other agency has an interest in the document</w:t>
      </w:r>
      <w:proofErr w:type="gramStart"/>
      <w:r w:rsidRPr="00C5099D">
        <w:rPr>
          <w:rFonts w:ascii="Calibri" w:eastAsia="Calibri" w:hAnsi="Calibri" w:cs="Calibri"/>
          <w:color w:val="000000"/>
        </w:rPr>
        <w:t xml:space="preserve">. </w:t>
      </w:r>
      <w:proofErr w:type="gramEnd"/>
      <w:r w:rsidRPr="00C5099D">
        <w:rPr>
          <w:rFonts w:ascii="Calibri" w:eastAsia="Calibri" w:hAnsi="Calibri" w:cs="Calibri"/>
          <w:color w:val="000000"/>
        </w:rPr>
        <w:t>Once the agency in receipt of the consultation finishes its review of the record, it responds back to the agency that forwarded it</w:t>
      </w:r>
      <w:proofErr w:type="gramStart"/>
      <w:r w:rsidRPr="00C5099D">
        <w:rPr>
          <w:rFonts w:ascii="Calibri" w:eastAsia="Calibri" w:hAnsi="Calibri" w:cs="Calibri"/>
          <w:color w:val="000000"/>
        </w:rPr>
        <w:t xml:space="preserve">. </w:t>
      </w:r>
      <w:proofErr w:type="gramEnd"/>
      <w:r w:rsidRPr="00C5099D">
        <w:rPr>
          <w:rFonts w:ascii="Calibri" w:eastAsia="Calibri" w:hAnsi="Calibri" w:cs="Calibri"/>
          <w:color w:val="000000"/>
        </w:rPr>
        <w:t xml:space="preserve">That agency, in turn, will then respond to the FOIA requester. </w:t>
      </w:r>
    </w:p>
    <w:p w14:paraId="46AB3FCF" w14:textId="77777777" w:rsidR="00F95896" w:rsidRPr="00C5099D" w:rsidRDefault="00F95896" w:rsidP="00F95896">
      <w:pPr>
        <w:spacing w:after="160" w:line="214" w:lineRule="auto"/>
        <w:rPr>
          <w:rFonts w:ascii="Calibri" w:eastAsia="Calibri" w:hAnsi="Calibri" w:cs="Calibri"/>
          <w:color w:val="000000"/>
        </w:rPr>
      </w:pPr>
      <w:r w:rsidRPr="00C5099D">
        <w:rPr>
          <w:rFonts w:ascii="Calibri" w:eastAsia="Calibri" w:hAnsi="Calibri" w:cs="Calibri"/>
          <w:color w:val="000000"/>
        </w:rPr>
        <w:t xml:space="preserve">f. Exemption 3 Statute – a </w:t>
      </w:r>
      <w:proofErr w:type="gramStart"/>
      <w:r w:rsidRPr="00C5099D">
        <w:rPr>
          <w:rFonts w:ascii="Calibri" w:eastAsia="Calibri" w:hAnsi="Calibri" w:cs="Calibri"/>
          <w:color w:val="000000"/>
        </w:rPr>
        <w:t>Federal</w:t>
      </w:r>
      <w:proofErr w:type="gramEnd"/>
      <w:r w:rsidRPr="00C5099D">
        <w:rPr>
          <w:rFonts w:ascii="Calibri" w:eastAsia="Calibri" w:hAnsi="Calibri" w:cs="Calibri"/>
          <w:color w:val="000000"/>
        </w:rPr>
        <w:t xml:space="preserve"> statute that exempts information from disclosure and which the agency relies on to withhold information under subsection (b)(3) of the FOIA. </w:t>
      </w:r>
    </w:p>
    <w:p w14:paraId="32BBD3CC" w14:textId="77777777" w:rsidR="00F95896" w:rsidRPr="00C5099D" w:rsidRDefault="00F95896" w:rsidP="00F95896">
      <w:pPr>
        <w:spacing w:after="160" w:line="214" w:lineRule="auto"/>
        <w:rPr>
          <w:rFonts w:ascii="Calibri" w:eastAsia="Calibri" w:hAnsi="Calibri" w:cs="Calibri"/>
          <w:color w:val="000000"/>
        </w:rPr>
      </w:pPr>
      <w:r w:rsidRPr="00C5099D">
        <w:rPr>
          <w:rFonts w:ascii="Calibri" w:eastAsia="Calibri" w:hAnsi="Calibri" w:cs="Calibri"/>
          <w:color w:val="000000"/>
        </w:rPr>
        <w:lastRenderedPageBreak/>
        <w:t xml:space="preserve">g. FOIA Request – a FOIA request is generally a request to a </w:t>
      </w:r>
      <w:proofErr w:type="gramStart"/>
      <w:r w:rsidRPr="00C5099D">
        <w:rPr>
          <w:rFonts w:ascii="Calibri" w:eastAsia="Calibri" w:hAnsi="Calibri" w:cs="Calibri"/>
          <w:color w:val="000000"/>
        </w:rPr>
        <w:t>Federal</w:t>
      </w:r>
      <w:proofErr w:type="gramEnd"/>
      <w:r w:rsidRPr="00C5099D">
        <w:rPr>
          <w:rFonts w:ascii="Calibri" w:eastAsia="Calibri" w:hAnsi="Calibri" w:cs="Calibri"/>
          <w:color w:val="000000"/>
        </w:rPr>
        <w:t xml:space="preserve"> agency for access to records concerning another person (i.e., a “third-party” request), or concerning an organization, or a particular topic of interest. FOIA requests also include requests made by requesters seeking records concerning themselves (i.e., “first-party” requests) when those requesters are not subject to the Privacy Act, such as non-U.S. citizens</w:t>
      </w:r>
      <w:proofErr w:type="gramStart"/>
      <w:r w:rsidRPr="00C5099D">
        <w:rPr>
          <w:rFonts w:ascii="Calibri" w:eastAsia="Calibri" w:hAnsi="Calibri" w:cs="Calibri"/>
          <w:color w:val="000000"/>
        </w:rPr>
        <w:t xml:space="preserve">. </w:t>
      </w:r>
      <w:proofErr w:type="gramEnd"/>
      <w:r w:rsidRPr="00C5099D">
        <w:rPr>
          <w:rFonts w:ascii="Calibri" w:eastAsia="Calibri" w:hAnsi="Calibri" w:cs="Calibri"/>
          <w:color w:val="000000"/>
        </w:rPr>
        <w:t>Moreover, because all first-party requesters should be afforded the benefit of both the</w:t>
      </w:r>
      <w:r>
        <w:rPr>
          <w:rFonts w:ascii="Calibri" w:eastAsia="Calibri" w:hAnsi="Calibri" w:cs="Calibri"/>
          <w:color w:val="000000"/>
        </w:rPr>
        <w:t xml:space="preserve"> </w:t>
      </w:r>
      <w:r w:rsidRPr="00C5099D">
        <w:rPr>
          <w:rFonts w:ascii="Calibri" w:eastAsia="Calibri" w:hAnsi="Calibri" w:cs="Calibri"/>
          <w:color w:val="000000"/>
        </w:rPr>
        <w:t>access provisions of the FOIA as well as those of the Privacy Act,</w:t>
      </w:r>
      <w:r>
        <w:rPr>
          <w:rFonts w:ascii="Calibri" w:eastAsia="Calibri" w:hAnsi="Calibri" w:cs="Calibri"/>
          <w:color w:val="000000"/>
        </w:rPr>
        <w:t xml:space="preserve"> </w:t>
      </w:r>
      <w:r w:rsidRPr="00C5099D">
        <w:rPr>
          <w:rFonts w:ascii="Calibri" w:eastAsia="Calibri" w:hAnsi="Calibri" w:cs="Calibri"/>
          <w:color w:val="000000"/>
        </w:rPr>
        <w:t xml:space="preserve">FOIA requests also include </w:t>
      </w:r>
      <w:proofErr w:type="gramStart"/>
      <w:r w:rsidRPr="00C5099D">
        <w:rPr>
          <w:rFonts w:ascii="Calibri" w:eastAsia="Calibri" w:hAnsi="Calibri" w:cs="Calibri"/>
          <w:color w:val="000000"/>
        </w:rPr>
        <w:t>any first</w:t>
      </w:r>
      <w:proofErr w:type="gramEnd"/>
      <w:r w:rsidRPr="00C5099D">
        <w:rPr>
          <w:rFonts w:ascii="Calibri" w:eastAsia="Calibri" w:hAnsi="Calibri" w:cs="Calibri"/>
          <w:color w:val="000000"/>
        </w:rPr>
        <w:t>-party requests where an agency determines that it must search beyond its Privacy Act “systems of records” or where a Privacy Act exemption applies, and the agency looks to FOIA to afford the greatest possible access. All requests which require the agency to utilize the FOIA in responding to the requester are included in this Report</w:t>
      </w:r>
      <w:proofErr w:type="gramStart"/>
      <w:r w:rsidRPr="00C5099D">
        <w:rPr>
          <w:rFonts w:ascii="Calibri" w:eastAsia="Calibri" w:hAnsi="Calibri" w:cs="Calibri"/>
          <w:color w:val="000000"/>
        </w:rPr>
        <w:t xml:space="preserve">. </w:t>
      </w:r>
      <w:proofErr w:type="gramEnd"/>
      <w:r w:rsidRPr="00C5099D">
        <w:rPr>
          <w:rFonts w:ascii="Calibri" w:eastAsia="Calibri" w:hAnsi="Calibri" w:cs="Calibri"/>
          <w:color w:val="000000"/>
        </w:rPr>
        <w:t>Additionally, a FOIA request includes records referred to the agency for processing and direct response to the requester</w:t>
      </w:r>
      <w:proofErr w:type="gramStart"/>
      <w:r w:rsidRPr="00C5099D">
        <w:rPr>
          <w:rFonts w:ascii="Calibri" w:eastAsia="Calibri" w:hAnsi="Calibri" w:cs="Calibri"/>
          <w:color w:val="000000"/>
        </w:rPr>
        <w:t xml:space="preserve">. </w:t>
      </w:r>
      <w:proofErr w:type="gramEnd"/>
      <w:r w:rsidRPr="00C5099D">
        <w:rPr>
          <w:rFonts w:ascii="Calibri" w:eastAsia="Calibri" w:hAnsi="Calibri" w:cs="Calibri"/>
          <w:color w:val="000000"/>
        </w:rPr>
        <w:t>It does not, however, include records for which the agency has received a consultation from another agency</w:t>
      </w:r>
      <w:proofErr w:type="gramStart"/>
      <w:r w:rsidRPr="00C5099D">
        <w:rPr>
          <w:rFonts w:ascii="Calibri" w:eastAsia="Calibri" w:hAnsi="Calibri" w:cs="Calibri"/>
          <w:color w:val="000000"/>
        </w:rPr>
        <w:t xml:space="preserve">. </w:t>
      </w:r>
      <w:proofErr w:type="gramEnd"/>
      <w:r w:rsidRPr="00C5099D">
        <w:rPr>
          <w:rFonts w:ascii="Calibri" w:eastAsia="Calibri" w:hAnsi="Calibri" w:cs="Calibri"/>
          <w:color w:val="000000"/>
        </w:rPr>
        <w:t>(Consultations are reported separately in Section XII.)</w:t>
      </w:r>
    </w:p>
    <w:p w14:paraId="6AB90CA7" w14:textId="77777777" w:rsidR="00F95896" w:rsidRDefault="00F95896" w:rsidP="00F95896">
      <w:pPr>
        <w:spacing w:after="160" w:line="214" w:lineRule="auto"/>
        <w:rPr>
          <w:rFonts w:ascii="Calibri" w:eastAsia="Calibri" w:hAnsi="Calibri" w:cs="Calibri"/>
          <w:color w:val="000000"/>
        </w:rPr>
      </w:pPr>
      <w:r w:rsidRPr="00C5099D">
        <w:rPr>
          <w:rFonts w:ascii="Calibri" w:eastAsia="Calibri" w:hAnsi="Calibri" w:cs="Calibri"/>
          <w:color w:val="000000"/>
        </w:rPr>
        <w:t>h. Released in Full/Full Grant – an agency decision to disclose all records in full in response to a FOIA request.</w:t>
      </w:r>
    </w:p>
    <w:p w14:paraId="582750D0" w14:textId="77777777" w:rsidR="00F95896" w:rsidRPr="00C5099D" w:rsidRDefault="00F95896" w:rsidP="00F95896">
      <w:pPr>
        <w:spacing w:after="160" w:line="214" w:lineRule="auto"/>
        <w:rPr>
          <w:rFonts w:ascii="Calibri" w:eastAsia="Calibri" w:hAnsi="Calibri" w:cs="Calibri"/>
          <w:color w:val="000000"/>
        </w:rPr>
      </w:pPr>
    </w:p>
    <w:p w14:paraId="775415D9" w14:textId="77777777" w:rsidR="00F95896" w:rsidRDefault="00F95896" w:rsidP="00F95896">
      <w:pPr>
        <w:spacing w:after="160" w:line="214" w:lineRule="auto"/>
        <w:rPr>
          <w:rFonts w:ascii="Calibri" w:eastAsia="Calibri" w:hAnsi="Calibri" w:cs="Calibri"/>
          <w:color w:val="000000"/>
        </w:rPr>
      </w:pPr>
      <w:r w:rsidRPr="00C5099D">
        <w:rPr>
          <w:rFonts w:ascii="Calibri" w:eastAsia="Calibri" w:hAnsi="Calibri" w:cs="Calibri"/>
          <w:color w:val="000000"/>
        </w:rPr>
        <w:t>i. Withheld in Full/Full Denial – an agency decision not to release any records in response to a FOIA request because the records are exempt in their entireties under one or more of the FOIA exemptions, or because of a procedural reason, such as when no records could be located.</w:t>
      </w:r>
    </w:p>
    <w:p w14:paraId="6FD72150" w14:textId="77777777" w:rsidR="00F95896" w:rsidRPr="00C5099D" w:rsidRDefault="00F95896" w:rsidP="00F95896">
      <w:pPr>
        <w:spacing w:after="160" w:line="214" w:lineRule="auto"/>
        <w:rPr>
          <w:rFonts w:ascii="Calibri" w:eastAsia="Calibri" w:hAnsi="Calibri" w:cs="Calibri"/>
          <w:color w:val="000000"/>
        </w:rPr>
      </w:pPr>
    </w:p>
    <w:p w14:paraId="2B25E117" w14:textId="77777777" w:rsidR="00F95896" w:rsidRDefault="00F95896" w:rsidP="00F95896">
      <w:pPr>
        <w:spacing w:after="160" w:line="214" w:lineRule="auto"/>
        <w:rPr>
          <w:rFonts w:ascii="Calibri" w:eastAsia="Calibri" w:hAnsi="Calibri" w:cs="Calibri"/>
          <w:color w:val="000000"/>
        </w:rPr>
      </w:pPr>
      <w:r w:rsidRPr="00C5099D">
        <w:rPr>
          <w:rFonts w:ascii="Calibri" w:eastAsia="Calibri" w:hAnsi="Calibri" w:cs="Calibri"/>
          <w:color w:val="000000"/>
        </w:rPr>
        <w:t>j. Median Number – the middle, not average, number</w:t>
      </w:r>
      <w:proofErr w:type="gramStart"/>
      <w:r w:rsidRPr="00C5099D">
        <w:rPr>
          <w:rFonts w:ascii="Calibri" w:eastAsia="Calibri" w:hAnsi="Calibri" w:cs="Calibri"/>
          <w:color w:val="000000"/>
        </w:rPr>
        <w:t xml:space="preserve">. </w:t>
      </w:r>
      <w:proofErr w:type="gramEnd"/>
      <w:r w:rsidRPr="00C5099D">
        <w:rPr>
          <w:rFonts w:ascii="Calibri" w:eastAsia="Calibri" w:hAnsi="Calibri" w:cs="Calibri"/>
          <w:color w:val="000000"/>
        </w:rPr>
        <w:t xml:space="preserve">For example, of 3, 7, and 14, the median number is 7. </w:t>
      </w:r>
    </w:p>
    <w:p w14:paraId="6738FFE7" w14:textId="77777777" w:rsidR="00F95896" w:rsidRPr="00C5099D" w:rsidRDefault="00F95896" w:rsidP="00F95896">
      <w:pPr>
        <w:spacing w:after="160" w:line="214" w:lineRule="auto"/>
        <w:rPr>
          <w:rFonts w:ascii="Calibri" w:eastAsia="Calibri" w:hAnsi="Calibri" w:cs="Calibri"/>
          <w:color w:val="000000"/>
        </w:rPr>
      </w:pPr>
    </w:p>
    <w:p w14:paraId="10BE24E0" w14:textId="77777777" w:rsidR="00F95896" w:rsidRPr="00C5099D" w:rsidRDefault="00F95896" w:rsidP="00F95896">
      <w:pPr>
        <w:spacing w:after="160" w:line="214" w:lineRule="auto"/>
        <w:rPr>
          <w:rFonts w:ascii="Calibri" w:eastAsia="Calibri" w:hAnsi="Calibri" w:cs="Calibri"/>
          <w:color w:val="000000"/>
        </w:rPr>
      </w:pPr>
      <w:r w:rsidRPr="00C5099D">
        <w:rPr>
          <w:rFonts w:ascii="Calibri" w:eastAsia="Calibri" w:hAnsi="Calibri" w:cs="Calibri"/>
          <w:color w:val="000000"/>
        </w:rPr>
        <w:t>k. Multi-Track Processing – a system in which simple requests requiring relatively minimal review are placed in one processing track and more voluminous and complex requests are placed in one or more other tracks</w:t>
      </w:r>
      <w:proofErr w:type="gramStart"/>
      <w:r w:rsidRPr="00C5099D">
        <w:rPr>
          <w:rFonts w:ascii="Calibri" w:eastAsia="Calibri" w:hAnsi="Calibri" w:cs="Calibri"/>
          <w:color w:val="000000"/>
        </w:rPr>
        <w:t xml:space="preserve">. </w:t>
      </w:r>
      <w:proofErr w:type="gramEnd"/>
      <w:r w:rsidRPr="00C5099D">
        <w:rPr>
          <w:rFonts w:ascii="Calibri" w:eastAsia="Calibri" w:hAnsi="Calibri" w:cs="Calibri"/>
          <w:color w:val="000000"/>
        </w:rPr>
        <w:t>Requests granted expedited processing are placed in yet another track</w:t>
      </w:r>
      <w:proofErr w:type="gramStart"/>
      <w:r w:rsidRPr="00C5099D">
        <w:rPr>
          <w:rFonts w:ascii="Calibri" w:eastAsia="Calibri" w:hAnsi="Calibri" w:cs="Calibri"/>
          <w:color w:val="000000"/>
        </w:rPr>
        <w:t xml:space="preserve">. </w:t>
      </w:r>
      <w:proofErr w:type="gramEnd"/>
      <w:r w:rsidRPr="00C5099D">
        <w:rPr>
          <w:rFonts w:ascii="Calibri" w:eastAsia="Calibri" w:hAnsi="Calibri" w:cs="Calibri"/>
          <w:color w:val="000000"/>
        </w:rPr>
        <w:t xml:space="preserve">Requests in each track are processed on a first in/first out basis. </w:t>
      </w:r>
    </w:p>
    <w:p w14:paraId="699964B0" w14:textId="77777777" w:rsidR="00F95896" w:rsidRPr="00C5099D" w:rsidRDefault="00F95896" w:rsidP="00F95896">
      <w:pPr>
        <w:spacing w:after="160" w:line="214" w:lineRule="auto"/>
        <w:rPr>
          <w:rFonts w:ascii="Calibri" w:eastAsia="Calibri" w:hAnsi="Calibri" w:cs="Calibri"/>
          <w:color w:val="000000"/>
        </w:rPr>
      </w:pPr>
      <w:r w:rsidRPr="00C5099D">
        <w:rPr>
          <w:rFonts w:ascii="Calibri" w:eastAsia="Calibri" w:hAnsi="Calibri" w:cs="Calibri"/>
          <w:color w:val="000000"/>
        </w:rPr>
        <w:t xml:space="preserve">(1) Expedited Processing – an agency will process a FOIA request on an expedited basis when a requester satisfies the requirements for expedited </w:t>
      </w:r>
    </w:p>
    <w:p w14:paraId="3CB8A06F" w14:textId="77777777" w:rsidR="00F95896" w:rsidRPr="00C5099D" w:rsidRDefault="00F95896" w:rsidP="00F95896">
      <w:pPr>
        <w:spacing w:after="160" w:line="214" w:lineRule="auto"/>
        <w:rPr>
          <w:rFonts w:ascii="Calibri" w:eastAsia="Calibri" w:hAnsi="Calibri" w:cs="Calibri"/>
          <w:color w:val="000000"/>
        </w:rPr>
      </w:pPr>
      <w:r w:rsidRPr="00C5099D">
        <w:rPr>
          <w:rFonts w:ascii="Calibri" w:eastAsia="Calibri" w:hAnsi="Calibri" w:cs="Calibri"/>
          <w:color w:val="000000"/>
        </w:rPr>
        <w:t xml:space="preserve">processing as set forth in the statute and in agency regulations. </w:t>
      </w:r>
    </w:p>
    <w:p w14:paraId="11EF9CC4" w14:textId="77777777" w:rsidR="00F95896" w:rsidRDefault="00F95896" w:rsidP="00F95896">
      <w:pPr>
        <w:spacing w:after="160" w:line="214" w:lineRule="auto"/>
        <w:rPr>
          <w:rFonts w:ascii="Calibri" w:eastAsia="Calibri" w:hAnsi="Calibri" w:cs="Calibri"/>
          <w:color w:val="000000"/>
        </w:rPr>
      </w:pPr>
      <w:r w:rsidRPr="00C5099D">
        <w:rPr>
          <w:rFonts w:ascii="Calibri" w:eastAsia="Calibri" w:hAnsi="Calibri" w:cs="Calibri"/>
          <w:color w:val="000000"/>
        </w:rPr>
        <w:t>(2) Simple Request – a FOIA request that an agency using multi-track processing places in its fastest (non-expedited) track based on the low volume and/or simplicity of the records requested.</w:t>
      </w:r>
    </w:p>
    <w:p w14:paraId="305DC7E5" w14:textId="77777777" w:rsidR="00F95896" w:rsidRPr="00E80321" w:rsidRDefault="00F95896" w:rsidP="00F95896">
      <w:pPr>
        <w:spacing w:after="160" w:line="214" w:lineRule="auto"/>
        <w:rPr>
          <w:rFonts w:ascii="Calibri" w:eastAsia="Calibri" w:hAnsi="Calibri" w:cs="Calibri"/>
          <w:color w:val="000000"/>
        </w:rPr>
      </w:pPr>
      <w:r w:rsidRPr="00E80321">
        <w:rPr>
          <w:rFonts w:ascii="Calibri" w:eastAsia="Calibri" w:hAnsi="Calibri" w:cs="Calibri"/>
          <w:color w:val="000000"/>
        </w:rPr>
        <w:t xml:space="preserve">(3) Complex Request – a FOIA request that an agency using multi-track processing places in a slower track based on the high volume and/or complexity of the records requested. </w:t>
      </w:r>
    </w:p>
    <w:p w14:paraId="18CA7AFA" w14:textId="77777777" w:rsidR="00F95896" w:rsidRDefault="00F95896" w:rsidP="00F95896">
      <w:pPr>
        <w:spacing w:after="160" w:line="214" w:lineRule="auto"/>
        <w:rPr>
          <w:rFonts w:ascii="Calibri" w:eastAsia="Calibri" w:hAnsi="Calibri" w:cs="Calibri"/>
          <w:color w:val="000000"/>
        </w:rPr>
      </w:pPr>
    </w:p>
    <w:p w14:paraId="2ADC9A0B" w14:textId="77777777" w:rsidR="00F95896" w:rsidRPr="00E80321" w:rsidRDefault="00F95896" w:rsidP="00F95896">
      <w:pPr>
        <w:spacing w:after="160" w:line="214" w:lineRule="auto"/>
        <w:rPr>
          <w:rFonts w:ascii="Calibri" w:eastAsia="Calibri" w:hAnsi="Calibri" w:cs="Calibri"/>
          <w:color w:val="000000"/>
        </w:rPr>
      </w:pPr>
      <w:r w:rsidRPr="00E80321">
        <w:rPr>
          <w:rFonts w:ascii="Calibri" w:eastAsia="Calibri" w:hAnsi="Calibri" w:cs="Calibri"/>
          <w:color w:val="000000"/>
        </w:rPr>
        <w:t xml:space="preserve">l. Released in Part/Partial Grant/Partial Denial – in response to a FOIA request, an agency decision to disclose portions of the records and to withhold other portions that are exempt under the </w:t>
      </w:r>
    </w:p>
    <w:p w14:paraId="6C0E6DF0" w14:textId="77777777" w:rsidR="00F95896" w:rsidRDefault="00F95896" w:rsidP="00F95896">
      <w:pPr>
        <w:spacing w:after="160" w:line="214" w:lineRule="auto"/>
        <w:rPr>
          <w:rFonts w:ascii="Calibri" w:eastAsia="Calibri" w:hAnsi="Calibri" w:cs="Calibri"/>
          <w:color w:val="000000"/>
        </w:rPr>
      </w:pPr>
      <w:r w:rsidRPr="00E80321">
        <w:rPr>
          <w:rFonts w:ascii="Calibri" w:eastAsia="Calibri" w:hAnsi="Calibri" w:cs="Calibri"/>
          <w:color w:val="000000"/>
        </w:rPr>
        <w:lastRenderedPageBreak/>
        <w:t xml:space="preserve">FOIA, or to otherwise deny a portion of the request for a procedural reason. </w:t>
      </w:r>
    </w:p>
    <w:p w14:paraId="009C7725" w14:textId="77777777" w:rsidR="00F95896" w:rsidRPr="00E80321" w:rsidRDefault="00F95896" w:rsidP="00F95896">
      <w:pPr>
        <w:spacing w:after="160" w:line="214" w:lineRule="auto"/>
        <w:rPr>
          <w:rFonts w:ascii="Calibri" w:eastAsia="Calibri" w:hAnsi="Calibri" w:cs="Calibri"/>
          <w:color w:val="000000"/>
        </w:rPr>
      </w:pPr>
    </w:p>
    <w:p w14:paraId="0D9369BC" w14:textId="77777777" w:rsidR="00F95896" w:rsidRPr="00E80321" w:rsidRDefault="00F95896" w:rsidP="00F95896">
      <w:pPr>
        <w:spacing w:after="160" w:line="214" w:lineRule="auto"/>
        <w:rPr>
          <w:rFonts w:ascii="Calibri" w:eastAsia="Calibri" w:hAnsi="Calibri" w:cs="Calibri"/>
          <w:color w:val="000000"/>
        </w:rPr>
      </w:pPr>
      <w:r w:rsidRPr="00E80321">
        <w:rPr>
          <w:rFonts w:ascii="Calibri" w:eastAsia="Calibri" w:hAnsi="Calibri" w:cs="Calibri"/>
          <w:color w:val="000000"/>
        </w:rPr>
        <w:t xml:space="preserve">m. Pending Request or Pending Administrative Appeal – a request or administrative appeal for which an agency has not taken final </w:t>
      </w:r>
    </w:p>
    <w:p w14:paraId="6B4C19FA" w14:textId="77777777" w:rsidR="00F95896" w:rsidRDefault="00F95896" w:rsidP="00F95896">
      <w:pPr>
        <w:spacing w:after="160" w:line="214" w:lineRule="auto"/>
        <w:rPr>
          <w:rFonts w:ascii="Calibri" w:eastAsia="Calibri" w:hAnsi="Calibri" w:cs="Calibri"/>
          <w:color w:val="000000"/>
        </w:rPr>
      </w:pPr>
      <w:r w:rsidRPr="00E80321">
        <w:rPr>
          <w:rFonts w:ascii="Calibri" w:eastAsia="Calibri" w:hAnsi="Calibri" w:cs="Calibri"/>
          <w:color w:val="000000"/>
        </w:rPr>
        <w:t xml:space="preserve">action in all respects. </w:t>
      </w:r>
    </w:p>
    <w:p w14:paraId="618D7881" w14:textId="77777777" w:rsidR="00F95896" w:rsidRPr="00E80321" w:rsidRDefault="00F95896" w:rsidP="00F95896">
      <w:pPr>
        <w:spacing w:after="160" w:line="214" w:lineRule="auto"/>
        <w:rPr>
          <w:rFonts w:ascii="Calibri" w:eastAsia="Calibri" w:hAnsi="Calibri" w:cs="Calibri"/>
          <w:color w:val="000000"/>
        </w:rPr>
      </w:pPr>
    </w:p>
    <w:p w14:paraId="0B54C5A8" w14:textId="77777777" w:rsidR="00F95896" w:rsidRPr="00E80321" w:rsidRDefault="00F95896" w:rsidP="00F95896">
      <w:pPr>
        <w:spacing w:after="160" w:line="214" w:lineRule="auto"/>
        <w:rPr>
          <w:rFonts w:ascii="Calibri" w:eastAsia="Calibri" w:hAnsi="Calibri" w:cs="Calibri"/>
          <w:color w:val="000000"/>
        </w:rPr>
      </w:pPr>
      <w:r w:rsidRPr="00E80321">
        <w:rPr>
          <w:rFonts w:ascii="Calibri" w:eastAsia="Calibri" w:hAnsi="Calibri" w:cs="Calibri"/>
          <w:color w:val="000000"/>
        </w:rPr>
        <w:t xml:space="preserve">n. Perfected Request – a request for records which reasonably describes such records and is made in accordance with published </w:t>
      </w:r>
    </w:p>
    <w:p w14:paraId="4E2F7ADF" w14:textId="77777777" w:rsidR="00F95896" w:rsidRPr="00E80321" w:rsidRDefault="00F95896" w:rsidP="00F95896">
      <w:pPr>
        <w:spacing w:after="160" w:line="214" w:lineRule="auto"/>
        <w:rPr>
          <w:rFonts w:ascii="Calibri" w:eastAsia="Calibri" w:hAnsi="Calibri" w:cs="Calibri"/>
          <w:color w:val="000000"/>
        </w:rPr>
      </w:pPr>
      <w:r w:rsidRPr="00E80321">
        <w:rPr>
          <w:rFonts w:ascii="Calibri" w:eastAsia="Calibri" w:hAnsi="Calibri" w:cs="Calibri"/>
          <w:color w:val="000000"/>
        </w:rPr>
        <w:t>rules stating the time, place, fees (if any) and procedures to be followed.</w:t>
      </w:r>
    </w:p>
    <w:p w14:paraId="0E89A9BC" w14:textId="77777777" w:rsidR="00F95896" w:rsidRDefault="00F95896" w:rsidP="00F95896">
      <w:pPr>
        <w:spacing w:after="160" w:line="214" w:lineRule="auto"/>
        <w:rPr>
          <w:rFonts w:ascii="Calibri" w:eastAsia="Calibri" w:hAnsi="Calibri" w:cs="Calibri"/>
          <w:color w:val="000000"/>
        </w:rPr>
      </w:pPr>
    </w:p>
    <w:p w14:paraId="52415A47" w14:textId="77777777" w:rsidR="00F95896" w:rsidRPr="00E80321" w:rsidRDefault="00F95896" w:rsidP="00F95896">
      <w:pPr>
        <w:spacing w:after="160" w:line="214" w:lineRule="auto"/>
        <w:rPr>
          <w:rFonts w:ascii="Calibri" w:eastAsia="Calibri" w:hAnsi="Calibri" w:cs="Calibri"/>
          <w:color w:val="000000"/>
        </w:rPr>
      </w:pPr>
      <w:proofErr w:type="spellStart"/>
      <w:r w:rsidRPr="00E80321">
        <w:rPr>
          <w:rFonts w:ascii="Calibri" w:eastAsia="Calibri" w:hAnsi="Calibri" w:cs="Calibri"/>
          <w:color w:val="000000"/>
        </w:rPr>
        <w:t>o.</w:t>
      </w:r>
      <w:proofErr w:type="spellEnd"/>
      <w:r w:rsidRPr="00E80321">
        <w:rPr>
          <w:rFonts w:ascii="Calibri" w:eastAsia="Calibri" w:hAnsi="Calibri" w:cs="Calibri"/>
          <w:color w:val="000000"/>
        </w:rPr>
        <w:t xml:space="preserve"> Processed Request or Processed Administrative Appeal – a request or administrative appeal for which an agency has taken final action in all respects.</w:t>
      </w:r>
    </w:p>
    <w:p w14:paraId="30312C7C" w14:textId="77777777" w:rsidR="00F95896" w:rsidRDefault="00F95896" w:rsidP="00F95896">
      <w:pPr>
        <w:spacing w:after="160" w:line="214" w:lineRule="auto"/>
        <w:rPr>
          <w:rFonts w:ascii="Calibri" w:eastAsia="Calibri" w:hAnsi="Calibri" w:cs="Calibri"/>
          <w:color w:val="000000"/>
        </w:rPr>
      </w:pPr>
      <w:r w:rsidRPr="00E80321">
        <w:rPr>
          <w:rFonts w:ascii="Calibri" w:eastAsia="Calibri" w:hAnsi="Calibri" w:cs="Calibri"/>
          <w:color w:val="000000"/>
        </w:rPr>
        <w:t xml:space="preserve">p. Range in Number of Days – the lowest and highest number of days to process requests or administrative appeals. </w:t>
      </w:r>
    </w:p>
    <w:p w14:paraId="698470F4" w14:textId="77777777" w:rsidR="00F95896" w:rsidRPr="00E80321" w:rsidRDefault="00F95896" w:rsidP="00F95896">
      <w:pPr>
        <w:spacing w:after="160" w:line="214" w:lineRule="auto"/>
        <w:rPr>
          <w:rFonts w:ascii="Calibri" w:eastAsia="Calibri" w:hAnsi="Calibri" w:cs="Calibri"/>
          <w:color w:val="000000"/>
        </w:rPr>
      </w:pPr>
    </w:p>
    <w:p w14:paraId="18EE2DAA" w14:textId="77777777" w:rsidR="00F95896" w:rsidRPr="00E80321" w:rsidRDefault="00F95896" w:rsidP="00F95896">
      <w:pPr>
        <w:spacing w:after="160" w:line="214" w:lineRule="auto"/>
        <w:rPr>
          <w:rFonts w:ascii="Calibri" w:eastAsia="Calibri" w:hAnsi="Calibri" w:cs="Calibri"/>
          <w:color w:val="000000"/>
        </w:rPr>
      </w:pPr>
      <w:r w:rsidRPr="00E80321">
        <w:rPr>
          <w:rFonts w:ascii="Calibri" w:eastAsia="Calibri" w:hAnsi="Calibri" w:cs="Calibri"/>
          <w:color w:val="000000"/>
        </w:rPr>
        <w:t>q. Time Limits – the time period in the statute for an agency to respond to a FOIA request (ordinarily 20 working days from receipt of a perfected FOIA request).</w:t>
      </w:r>
    </w:p>
    <w:p w14:paraId="045A9141" w14:textId="77777777" w:rsidR="00F95896" w:rsidRDefault="00F95896" w:rsidP="00F95896">
      <w:pPr>
        <w:spacing w:after="160" w:line="214" w:lineRule="auto"/>
        <w:rPr>
          <w:rFonts w:ascii="Calibri" w:eastAsia="Calibri" w:hAnsi="Calibri" w:cs="Calibri"/>
          <w:color w:val="000000"/>
        </w:rPr>
      </w:pPr>
    </w:p>
    <w:p w14:paraId="21830A76" w14:textId="77777777" w:rsidR="00F95896" w:rsidRPr="00E80321" w:rsidRDefault="00F95896" w:rsidP="00F95896">
      <w:pPr>
        <w:spacing w:after="160" w:line="214" w:lineRule="auto"/>
        <w:rPr>
          <w:rFonts w:ascii="Calibri" w:eastAsia="Calibri" w:hAnsi="Calibri" w:cs="Calibri"/>
          <w:color w:val="000000"/>
        </w:rPr>
      </w:pPr>
      <w:r w:rsidRPr="00E80321">
        <w:rPr>
          <w:rFonts w:ascii="Calibri" w:eastAsia="Calibri" w:hAnsi="Calibri" w:cs="Calibri"/>
          <w:color w:val="000000"/>
        </w:rPr>
        <w:t>3. Descriptions of the nine FOIA exemptions:</w:t>
      </w:r>
    </w:p>
    <w:p w14:paraId="3B350BE9" w14:textId="77777777" w:rsidR="00F95896" w:rsidRPr="00E80321" w:rsidRDefault="00F95896" w:rsidP="00F95896">
      <w:pPr>
        <w:spacing w:after="160" w:line="214" w:lineRule="auto"/>
        <w:rPr>
          <w:rFonts w:ascii="Calibri" w:eastAsia="Calibri" w:hAnsi="Calibri" w:cs="Calibri"/>
          <w:color w:val="000000"/>
        </w:rPr>
      </w:pPr>
      <w:r w:rsidRPr="00E80321">
        <w:rPr>
          <w:rFonts w:ascii="Calibri" w:eastAsia="Calibri" w:hAnsi="Calibri" w:cs="Calibri"/>
          <w:color w:val="000000"/>
        </w:rPr>
        <w:t>a. Exemption 1: classified national defense and foreign relations information</w:t>
      </w:r>
    </w:p>
    <w:p w14:paraId="7D16C893" w14:textId="77777777" w:rsidR="00F95896" w:rsidRPr="00E80321" w:rsidRDefault="00F95896" w:rsidP="00F95896">
      <w:pPr>
        <w:spacing w:after="160" w:line="214" w:lineRule="auto"/>
        <w:rPr>
          <w:rFonts w:ascii="Calibri" w:eastAsia="Calibri" w:hAnsi="Calibri" w:cs="Calibri"/>
          <w:color w:val="000000"/>
        </w:rPr>
      </w:pPr>
      <w:r w:rsidRPr="00E80321">
        <w:rPr>
          <w:rFonts w:ascii="Calibri" w:eastAsia="Calibri" w:hAnsi="Calibri" w:cs="Calibri"/>
          <w:color w:val="000000"/>
        </w:rPr>
        <w:t>b. Exemption 2: internal agency rules and practices</w:t>
      </w:r>
    </w:p>
    <w:p w14:paraId="6E19B4EC" w14:textId="77777777" w:rsidR="00F95896" w:rsidRPr="00E80321" w:rsidRDefault="00F95896" w:rsidP="00F95896">
      <w:pPr>
        <w:spacing w:after="160" w:line="214" w:lineRule="auto"/>
        <w:rPr>
          <w:rFonts w:ascii="Calibri" w:eastAsia="Calibri" w:hAnsi="Calibri" w:cs="Calibri"/>
          <w:color w:val="000000"/>
        </w:rPr>
      </w:pPr>
      <w:r w:rsidRPr="00E80321">
        <w:rPr>
          <w:rFonts w:ascii="Calibri" w:eastAsia="Calibri" w:hAnsi="Calibri" w:cs="Calibri"/>
          <w:color w:val="000000"/>
        </w:rPr>
        <w:t>c. Exemption 3: information that is prohibited from disclosure by another Federal law</w:t>
      </w:r>
    </w:p>
    <w:p w14:paraId="6B3EB5F2" w14:textId="77777777" w:rsidR="00F95896" w:rsidRDefault="00F95896" w:rsidP="00F95896">
      <w:pPr>
        <w:spacing w:after="160" w:line="214" w:lineRule="auto"/>
        <w:rPr>
          <w:rFonts w:ascii="Calibri" w:eastAsia="Calibri" w:hAnsi="Calibri" w:cs="Calibri"/>
          <w:color w:val="000000"/>
        </w:rPr>
      </w:pPr>
      <w:r w:rsidRPr="00E80321">
        <w:rPr>
          <w:rFonts w:ascii="Calibri" w:eastAsia="Calibri" w:hAnsi="Calibri" w:cs="Calibri"/>
          <w:color w:val="000000"/>
        </w:rPr>
        <w:t>d. Exemption 4: trade secrets and other confidential business information</w:t>
      </w:r>
    </w:p>
    <w:p w14:paraId="5FD6FAA0" w14:textId="77777777" w:rsidR="00F95896" w:rsidRPr="00E80321" w:rsidRDefault="00F95896" w:rsidP="00F95896">
      <w:pPr>
        <w:spacing w:after="160" w:line="214" w:lineRule="auto"/>
        <w:rPr>
          <w:rFonts w:ascii="Calibri" w:eastAsia="Calibri" w:hAnsi="Calibri" w:cs="Calibri"/>
          <w:color w:val="000000"/>
        </w:rPr>
      </w:pPr>
      <w:r w:rsidRPr="00E80321">
        <w:rPr>
          <w:rFonts w:ascii="Calibri" w:eastAsia="Calibri" w:hAnsi="Calibri" w:cs="Calibri"/>
          <w:color w:val="000000"/>
        </w:rPr>
        <w:t>e. Exemption 5: inter-agency or intra-agency communications that are protected by legal privileges</w:t>
      </w:r>
    </w:p>
    <w:p w14:paraId="5559B3C0" w14:textId="77777777" w:rsidR="00F95896" w:rsidRPr="00E80321" w:rsidRDefault="00F95896" w:rsidP="00F95896">
      <w:pPr>
        <w:spacing w:after="160" w:line="214" w:lineRule="auto"/>
        <w:rPr>
          <w:rFonts w:ascii="Calibri" w:eastAsia="Calibri" w:hAnsi="Calibri" w:cs="Calibri"/>
          <w:color w:val="000000"/>
        </w:rPr>
      </w:pPr>
      <w:r w:rsidRPr="00E80321">
        <w:rPr>
          <w:rFonts w:ascii="Calibri" w:eastAsia="Calibri" w:hAnsi="Calibri" w:cs="Calibri"/>
          <w:color w:val="000000"/>
        </w:rPr>
        <w:t>f. Exemption 6: information involving matters of personal privacy</w:t>
      </w:r>
    </w:p>
    <w:p w14:paraId="6D51AE9B" w14:textId="77777777" w:rsidR="00F95896" w:rsidRDefault="00F95896" w:rsidP="00F95896">
      <w:pPr>
        <w:spacing w:after="160" w:line="214" w:lineRule="auto"/>
        <w:rPr>
          <w:rFonts w:ascii="Calibri" w:eastAsia="Calibri" w:hAnsi="Calibri" w:cs="Calibri"/>
          <w:color w:val="000000"/>
        </w:rPr>
      </w:pPr>
      <w:r w:rsidRPr="00E80321">
        <w:rPr>
          <w:rFonts w:ascii="Calibri" w:eastAsia="Calibri" w:hAnsi="Calibri" w:cs="Calibri"/>
          <w:color w:val="000000"/>
        </w:rPr>
        <w:lastRenderedPageBreak/>
        <w:t>g. Exemption 7: records or information compiled for law enforcement purposes, to the extent that the production of those records (A) could reasonably be expected to interfere with enforcement proceedings, (B) would deprive a person of a right to a fair trial or an impartial adjudication, (C) could reasonably be expected to constitute an unwarranted invasion of personal privacy, (D) could reasonably be expected to disclose the identity of a confidential source, (E) would disclose techniques and procedures for law enforcement investigations or prosecutions, or would disclose guidelines for law enforcement investigations or prosecutions, or (F) could reasonably be expected to endanger the life or physical safety of any individual</w:t>
      </w:r>
      <w:r>
        <w:rPr>
          <w:rFonts w:ascii="Calibri" w:eastAsia="Calibri" w:hAnsi="Calibri" w:cs="Calibri"/>
          <w:color w:val="000000"/>
        </w:rPr>
        <w:t xml:space="preserve"> </w:t>
      </w:r>
    </w:p>
    <w:p w14:paraId="71A452B0" w14:textId="77777777" w:rsidR="00F95896" w:rsidRPr="00E80321" w:rsidRDefault="00F95896" w:rsidP="00F95896">
      <w:pPr>
        <w:spacing w:after="160" w:line="214" w:lineRule="auto"/>
        <w:rPr>
          <w:rFonts w:ascii="Calibri" w:eastAsia="Calibri" w:hAnsi="Calibri" w:cs="Calibri"/>
          <w:color w:val="000000"/>
        </w:rPr>
      </w:pPr>
      <w:r w:rsidRPr="00E80321">
        <w:rPr>
          <w:rFonts w:ascii="Calibri" w:eastAsia="Calibri" w:hAnsi="Calibri" w:cs="Calibri"/>
          <w:color w:val="000000"/>
        </w:rPr>
        <w:t>h. Exemption 8: information relating to the supervision of financial institutions</w:t>
      </w:r>
    </w:p>
    <w:p w14:paraId="480516CF" w14:textId="77777777" w:rsidR="00F95896" w:rsidRDefault="00F95896" w:rsidP="00F95896">
      <w:pPr>
        <w:spacing w:after="160" w:line="214" w:lineRule="auto"/>
        <w:rPr>
          <w:rFonts w:ascii="Calibri" w:eastAsia="Calibri" w:hAnsi="Calibri" w:cs="Calibri"/>
          <w:color w:val="000000"/>
        </w:rPr>
      </w:pPr>
      <w:r w:rsidRPr="00E80321">
        <w:rPr>
          <w:rFonts w:ascii="Calibri" w:eastAsia="Calibri" w:hAnsi="Calibri" w:cs="Calibri"/>
          <w:color w:val="000000"/>
        </w:rPr>
        <w:t>i. Exemption 9: geological information on wells</w:t>
      </w:r>
    </w:p>
    <w:p w14:paraId="4D84839C" w14:textId="77777777" w:rsidR="00F95896" w:rsidRDefault="00F95896">
      <w:pPr>
        <w:spacing w:after="160" w:line="214" w:lineRule="auto"/>
        <w:rPr>
          <w:rFonts w:ascii="Calibri" w:eastAsia="Calibri" w:hAnsi="Calibri" w:cs="Calibri"/>
          <w:color w:val="000000"/>
        </w:rPr>
      </w:pPr>
    </w:p>
    <w:p w14:paraId="46E3BD8C" w14:textId="77777777" w:rsidR="00F95896" w:rsidRDefault="00F95896">
      <w:pPr>
        <w:spacing w:after="160" w:line="214" w:lineRule="auto"/>
        <w:rPr>
          <w:rFonts w:ascii="Calibri" w:eastAsia="Calibri" w:hAnsi="Calibri" w:cs="Calibri"/>
          <w:color w:val="000000"/>
        </w:rPr>
      </w:pPr>
    </w:p>
    <w:p w14:paraId="7E44A07A" w14:textId="6FB9D315" w:rsidR="0070041A" w:rsidRDefault="00F95896">
      <w:pPr>
        <w:spacing w:after="160" w:line="214" w:lineRule="auto"/>
      </w:pPr>
      <w:r>
        <w:rPr>
          <w:rFonts w:ascii="Calibri" w:eastAsia="Calibri" w:hAnsi="Calibri" w:cs="Calibri"/>
          <w:color w:val="000000"/>
        </w:rPr>
        <w:t>3. Agency Component Abbreviations</w:t>
      </w:r>
    </w:p>
    <w:p w14:paraId="29CD521F" w14:textId="77777777" w:rsidR="0070041A" w:rsidRDefault="0070041A"/>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423"/>
        <w:gridCol w:w="6127"/>
      </w:tblGrid>
      <w:tr w:rsidR="0070041A" w14:paraId="35294997" w14:textId="77777777">
        <w:tc>
          <w:tcPr>
            <w:tcW w:w="213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4D43505" w14:textId="77777777" w:rsidR="0070041A" w:rsidRDefault="00F95896">
            <w:pPr>
              <w:spacing w:after="160" w:line="214" w:lineRule="auto"/>
              <w:jc w:val="center"/>
              <w:textAlignment w:val="center"/>
            </w:pPr>
            <w:r>
              <w:rPr>
                <w:rFonts w:ascii="Calibri" w:eastAsia="Calibri" w:hAnsi="Calibri" w:cs="Calibri"/>
                <w:color w:val="000000"/>
                <w:position w:val="-3"/>
              </w:rPr>
              <w:t>Component Abbreviation</w:t>
            </w:r>
          </w:p>
        </w:tc>
        <w:tc>
          <w:tcPr>
            <w:tcW w:w="538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02DEC7" w14:textId="77777777" w:rsidR="0070041A" w:rsidRDefault="00F95896">
            <w:pPr>
              <w:spacing w:after="160" w:line="214" w:lineRule="auto"/>
              <w:jc w:val="center"/>
              <w:textAlignment w:val="center"/>
            </w:pPr>
            <w:r>
              <w:rPr>
                <w:rFonts w:ascii="Calibri" w:eastAsia="Calibri" w:hAnsi="Calibri" w:cs="Calibri"/>
                <w:color w:val="000000"/>
                <w:position w:val="-3"/>
              </w:rPr>
              <w:t>Component Name</w:t>
            </w:r>
          </w:p>
        </w:tc>
      </w:tr>
      <w:tr w:rsidR="0070041A" w14:paraId="7A30AF25"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BF902C5" w14:textId="77777777" w:rsidR="0070041A" w:rsidRDefault="00F95896">
            <w:pPr>
              <w:spacing w:after="160" w:line="214" w:lineRule="auto"/>
              <w:textAlignment w:val="bottom"/>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AEBFC08" w14:textId="77777777" w:rsidR="0070041A" w:rsidRDefault="00F95896">
            <w:pPr>
              <w:spacing w:after="160" w:line="214" w:lineRule="auto"/>
              <w:textAlignment w:val="bottom"/>
            </w:pPr>
            <w:r>
              <w:rPr>
                <w:rFonts w:ascii="Calibri" w:eastAsia="Calibri" w:hAnsi="Calibri" w:cs="Calibri"/>
                <w:color w:val="000000"/>
              </w:rPr>
              <w:t>Small Business Administration</w:t>
            </w:r>
          </w:p>
        </w:tc>
      </w:tr>
    </w:tbl>
    <w:p w14:paraId="38BC228A" w14:textId="77777777" w:rsidR="0070041A" w:rsidRDefault="0070041A"/>
    <w:p w14:paraId="2485EAF7" w14:textId="77777777" w:rsidR="0070041A" w:rsidRDefault="00F95896">
      <w:pPr>
        <w:spacing w:after="160" w:line="214" w:lineRule="auto"/>
      </w:pPr>
      <w:r>
        <w:rPr>
          <w:rFonts w:ascii="Calibri" w:eastAsia="Calibri" w:hAnsi="Calibri" w:cs="Calibri"/>
          <w:color w:val="000000"/>
        </w:rPr>
        <w:t>IV. Exemption 3 Statutes</w:t>
      </w:r>
    </w:p>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913"/>
        <w:gridCol w:w="1754"/>
        <w:gridCol w:w="2387"/>
        <w:gridCol w:w="1271"/>
        <w:gridCol w:w="1271"/>
        <w:gridCol w:w="954"/>
      </w:tblGrid>
      <w:tr w:rsidR="0070041A" w14:paraId="55BA8AC1" w14:textId="77777777">
        <w:tc>
          <w:tcPr>
            <w:tcW w:w="20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093CF9C" w14:textId="77777777" w:rsidR="0070041A" w:rsidRDefault="00F95896">
            <w:pPr>
              <w:spacing w:after="160" w:line="214" w:lineRule="auto"/>
              <w:jc w:val="center"/>
              <w:textAlignment w:val="center"/>
            </w:pPr>
            <w:r>
              <w:rPr>
                <w:rFonts w:ascii="Calibri" w:eastAsia="Calibri" w:hAnsi="Calibri" w:cs="Calibri"/>
                <w:color w:val="000000"/>
                <w:position w:val="-3"/>
              </w:rPr>
              <w:t>Statute</w:t>
            </w:r>
          </w:p>
        </w:tc>
        <w:tc>
          <w:tcPr>
            <w:tcW w:w="24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907143" w14:textId="77777777" w:rsidR="0070041A" w:rsidRDefault="00F95896">
            <w:pPr>
              <w:spacing w:after="160" w:line="214" w:lineRule="auto"/>
              <w:jc w:val="center"/>
              <w:textAlignment w:val="center"/>
            </w:pPr>
            <w:r>
              <w:rPr>
                <w:rFonts w:ascii="Calibri" w:eastAsia="Calibri" w:hAnsi="Calibri" w:cs="Calibri"/>
                <w:color w:val="000000"/>
                <w:position w:val="-3"/>
              </w:rPr>
              <w:t>Type of Information</w:t>
            </w:r>
            <w:r>
              <w:rPr>
                <w:rFonts w:ascii="Calibri" w:eastAsia="Calibri" w:hAnsi="Calibri" w:cs="Calibri"/>
                <w:color w:val="000000"/>
                <w:position w:val="-3"/>
              </w:rPr>
              <w:br/>
              <w:t>Withheld</w:t>
            </w:r>
          </w:p>
        </w:tc>
        <w:tc>
          <w:tcPr>
            <w:tcW w:w="24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D55C5CC" w14:textId="77777777" w:rsidR="0070041A" w:rsidRDefault="00F95896">
            <w:pPr>
              <w:spacing w:after="160" w:line="214" w:lineRule="auto"/>
              <w:jc w:val="center"/>
              <w:textAlignment w:val="center"/>
            </w:pPr>
            <w:r>
              <w:rPr>
                <w:rFonts w:ascii="Calibri" w:eastAsia="Calibri" w:hAnsi="Calibri" w:cs="Calibri"/>
                <w:color w:val="000000"/>
                <w:position w:val="-3"/>
              </w:rPr>
              <w:t>Case Citation</w:t>
            </w:r>
          </w:p>
        </w:tc>
        <w:tc>
          <w:tcPr>
            <w:tcW w:w="10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E91EE43" w14:textId="77777777" w:rsidR="0070041A" w:rsidRDefault="00F95896">
            <w:pPr>
              <w:spacing w:after="160" w:line="214" w:lineRule="auto"/>
              <w:jc w:val="center"/>
              <w:textAlignment w:val="center"/>
            </w:pPr>
            <w:r>
              <w:rPr>
                <w:rFonts w:ascii="Calibri" w:eastAsia="Calibri" w:hAnsi="Calibri" w:cs="Calibri"/>
                <w:color w:val="000000"/>
                <w:position w:val="-3"/>
              </w:rPr>
              <w:t>Agency / Component</w:t>
            </w:r>
          </w:p>
        </w:tc>
        <w:tc>
          <w:tcPr>
            <w:tcW w:w="10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F6E6CCD" w14:textId="77777777" w:rsidR="0070041A" w:rsidRDefault="00F95896">
            <w:pPr>
              <w:spacing w:after="160" w:line="214" w:lineRule="auto"/>
              <w:jc w:val="center"/>
              <w:textAlignment w:val="center"/>
            </w:pPr>
            <w:r>
              <w:rPr>
                <w:rFonts w:ascii="Calibri" w:eastAsia="Calibri" w:hAnsi="Calibri" w:cs="Calibri"/>
                <w:color w:val="000000"/>
                <w:position w:val="-3"/>
              </w:rPr>
              <w:t>Number of Times</w:t>
            </w:r>
            <w:r>
              <w:rPr>
                <w:rFonts w:ascii="Calibri" w:eastAsia="Calibri" w:hAnsi="Calibri" w:cs="Calibri"/>
                <w:color w:val="000000"/>
                <w:position w:val="-3"/>
              </w:rPr>
              <w:br/>
              <w:t>Relied upon</w:t>
            </w:r>
            <w:r>
              <w:rPr>
                <w:rFonts w:ascii="Calibri" w:eastAsia="Calibri" w:hAnsi="Calibri" w:cs="Calibri"/>
                <w:color w:val="000000"/>
                <w:position w:val="-3"/>
              </w:rPr>
              <w:br/>
            </w:r>
            <w:r>
              <w:rPr>
                <w:rFonts w:ascii="Calibri" w:eastAsia="Calibri" w:hAnsi="Calibri" w:cs="Calibri"/>
                <w:color w:val="000000"/>
                <w:position w:val="-3"/>
              </w:rPr>
              <w:t>by Agency / Component</w:t>
            </w:r>
          </w:p>
        </w:tc>
        <w:tc>
          <w:tcPr>
            <w:tcW w:w="10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A50B849" w14:textId="77777777" w:rsidR="0070041A" w:rsidRDefault="00F95896">
            <w:pPr>
              <w:spacing w:after="160" w:line="214" w:lineRule="auto"/>
              <w:jc w:val="center"/>
              <w:textAlignment w:val="center"/>
            </w:pPr>
            <w:r>
              <w:rPr>
                <w:rFonts w:ascii="Calibri" w:eastAsia="Calibri" w:hAnsi="Calibri" w:cs="Calibri"/>
                <w:color w:val="000000"/>
                <w:position w:val="-3"/>
              </w:rPr>
              <w:t>Total Number of</w:t>
            </w:r>
            <w:r>
              <w:rPr>
                <w:rFonts w:ascii="Calibri" w:eastAsia="Calibri" w:hAnsi="Calibri" w:cs="Calibri"/>
                <w:color w:val="000000"/>
                <w:position w:val="-3"/>
              </w:rPr>
              <w:br/>
              <w:t>Times Relied upon</w:t>
            </w:r>
            <w:r>
              <w:rPr>
                <w:rFonts w:ascii="Calibri" w:eastAsia="Calibri" w:hAnsi="Calibri" w:cs="Calibri"/>
                <w:color w:val="000000"/>
                <w:position w:val="-3"/>
              </w:rPr>
              <w:br/>
              <w:t>by Agency Overall</w:t>
            </w:r>
          </w:p>
        </w:tc>
      </w:tr>
      <w:tr w:rsidR="0070041A" w14:paraId="1551CAEB"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14:paraId="7069FDD4" w14:textId="77777777" w:rsidR="0070041A" w:rsidRDefault="00F95896">
            <w:pPr>
              <w:spacing w:after="160" w:line="214" w:lineRule="auto"/>
              <w:textAlignment w:val="top"/>
            </w:pPr>
            <w:r>
              <w:rPr>
                <w:rFonts w:ascii="Calibri" w:eastAsia="Calibri" w:hAnsi="Calibri" w:cs="Calibri"/>
                <w:color w:val="000000"/>
              </w:rPr>
              <w:lastRenderedPageBreak/>
              <w:t>26 U.S.C. § 6103, 6105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14:paraId="2D3BA78D" w14:textId="77777777" w:rsidR="0070041A" w:rsidRDefault="00F95896">
            <w:pPr>
              <w:spacing w:after="160" w:line="214" w:lineRule="auto"/>
              <w:textAlignment w:val="top"/>
            </w:pPr>
            <w:r>
              <w:rPr>
                <w:rFonts w:ascii="Calibri" w:eastAsia="Calibri" w:hAnsi="Calibri" w:cs="Calibri"/>
                <w:color w:val="000000"/>
              </w:rPr>
              <w:t>Certain tax return information, to include Taxpayer Identification Numbers of third parties, and certain tax convention information</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14:paraId="649797AC" w14:textId="77777777" w:rsidR="0070041A" w:rsidRDefault="00F95896">
            <w:pPr>
              <w:spacing w:after="160" w:line="214" w:lineRule="auto"/>
              <w:textAlignment w:val="top"/>
            </w:pPr>
            <w:r>
              <w:rPr>
                <w:rFonts w:ascii="Calibri" w:eastAsia="Calibri" w:hAnsi="Calibri" w:cs="Calibri"/>
                <w:color w:val="000000"/>
              </w:rPr>
              <w:t xml:space="preserve">Nosal v. IRS, 523 F. Supp. 3d 72, 79 (D.D.C. 2021); Church of Scientology v. IRS, 484 U.S. 9, 15 (1987) (26 U.S.C. § 6103); </w:t>
            </w:r>
            <w:r>
              <w:rPr>
                <w:rFonts w:ascii="Calibri" w:eastAsia="Calibri" w:hAnsi="Calibri" w:cs="Calibri"/>
                <w:color w:val="000000"/>
              </w:rPr>
              <w:t>Elec. Priv. Info. Ctr. v. IRS, 910 F.3d 1232, 1237 (D.C. Cir. 2018); Leonard v. U.S. Dep’of Treasury, 590 F. App’x. 141, 143-44 (3d Cir. 2014) (per curiam); Pac. Fisheries, Inc. v. IRS, 395 F. App’x. 438, 440 (9th Cir. 2010) (unpublished disposition) (26 U</w:t>
            </w:r>
            <w:r>
              <w:rPr>
                <w:rFonts w:ascii="Calibri" w:eastAsia="Calibri" w:hAnsi="Calibri" w:cs="Calibri"/>
                <w:color w:val="000000"/>
              </w:rPr>
              <w:t>.S.C. §§ 6103, 6105).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14:paraId="26A29E51" w14:textId="77777777" w:rsidR="0070041A" w:rsidRDefault="00F95896">
            <w:pPr>
              <w:spacing w:after="160" w:line="214" w:lineRule="auto"/>
              <w:textAlignment w:val="top"/>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7A0546E" w14:textId="77777777" w:rsidR="0070041A" w:rsidRDefault="00F95896">
            <w:pPr>
              <w:spacing w:after="160" w:line="214" w:lineRule="auto"/>
              <w:jc w:val="right"/>
              <w:textAlignment w:val="center"/>
            </w:pPr>
            <w:r>
              <w:rPr>
                <w:rFonts w:ascii="Calibri" w:eastAsia="Calibri" w:hAnsi="Calibri" w:cs="Calibri"/>
                <w:color w:val="000000"/>
                <w:position w:val="-3"/>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CD3D2FB" w14:textId="77777777" w:rsidR="0070041A" w:rsidRDefault="00F95896">
            <w:pPr>
              <w:spacing w:after="160" w:line="214" w:lineRule="auto"/>
              <w:jc w:val="right"/>
              <w:textAlignment w:val="center"/>
            </w:pPr>
            <w:r>
              <w:rPr>
                <w:rFonts w:ascii="Calibri" w:eastAsia="Calibri" w:hAnsi="Calibri" w:cs="Calibri"/>
                <w:color w:val="000000"/>
                <w:position w:val="-3"/>
              </w:rPr>
              <w:t>2</w:t>
            </w:r>
          </w:p>
        </w:tc>
      </w:tr>
    </w:tbl>
    <w:p w14:paraId="7DE243DA" w14:textId="77777777" w:rsidR="0070041A" w:rsidRDefault="0070041A"/>
    <w:p w14:paraId="6C520205" w14:textId="77777777" w:rsidR="0070041A" w:rsidRDefault="00F95896">
      <w:pPr>
        <w:spacing w:after="160" w:line="214" w:lineRule="auto"/>
      </w:pPr>
      <w:r>
        <w:rPr>
          <w:rFonts w:ascii="Calibri" w:eastAsia="Calibri" w:hAnsi="Calibri" w:cs="Calibri"/>
          <w:b/>
          <w:bCs/>
          <w:color w:val="000000"/>
        </w:rPr>
        <w:t>V.A. FOIA REQUESTS -- RECEIVED, PROCESSED AND PENDING FOIA REQUESTS</w:t>
      </w:r>
    </w:p>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206"/>
        <w:gridCol w:w="1586"/>
        <w:gridCol w:w="1586"/>
        <w:gridCol w:w="1586"/>
        <w:gridCol w:w="1586"/>
      </w:tblGrid>
      <w:tr w:rsidR="0070041A" w14:paraId="18CBC09E"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1247586" w14:textId="77777777" w:rsidR="0070041A" w:rsidRDefault="00F95896">
            <w:pPr>
              <w:spacing w:after="160" w:line="214" w:lineRule="auto"/>
              <w:jc w:val="center"/>
              <w:textAlignment w:val="center"/>
            </w:pPr>
            <w:r>
              <w:rPr>
                <w:rFonts w:ascii="Calibri" w:eastAsia="Calibri" w:hAnsi="Calibri" w:cs="Calibri"/>
                <w:color w:val="000000"/>
                <w:position w:val="-3"/>
              </w:rPr>
              <w:t>Agency / Component</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EBD6B53" w14:textId="77777777" w:rsidR="0070041A" w:rsidRDefault="00F95896">
            <w:pPr>
              <w:spacing w:after="160" w:line="214" w:lineRule="auto"/>
              <w:jc w:val="center"/>
              <w:textAlignment w:val="center"/>
            </w:pPr>
            <w:r>
              <w:rPr>
                <w:rFonts w:ascii="Calibri" w:eastAsia="Calibri" w:hAnsi="Calibri" w:cs="Calibri"/>
                <w:color w:val="000000"/>
                <w:position w:val="-3"/>
              </w:rPr>
              <w:t>Number of Requests</w:t>
            </w:r>
            <w:r>
              <w:rPr>
                <w:rFonts w:ascii="Calibri" w:eastAsia="Calibri" w:hAnsi="Calibri" w:cs="Calibri"/>
                <w:color w:val="000000"/>
                <w:position w:val="-3"/>
              </w:rPr>
              <w:br/>
              <w:t>Pending as of Start</w:t>
            </w:r>
            <w:r>
              <w:rPr>
                <w:rFonts w:ascii="Calibri" w:eastAsia="Calibri" w:hAnsi="Calibri" w:cs="Calibri"/>
                <w:color w:val="000000"/>
                <w:position w:val="-3"/>
              </w:rPr>
              <w:br/>
              <w:t>of Fiscal Year</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3CB1A3C" w14:textId="77777777" w:rsidR="0070041A" w:rsidRDefault="00F95896">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Requests Received</w:t>
            </w:r>
            <w:r>
              <w:rPr>
                <w:rFonts w:ascii="Calibri" w:eastAsia="Calibri" w:hAnsi="Calibri" w:cs="Calibri"/>
                <w:color w:val="000000"/>
                <w:position w:val="-3"/>
              </w:rPr>
              <w:br/>
              <w:t>in Fiscal Year</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1BA236B" w14:textId="77777777" w:rsidR="0070041A" w:rsidRDefault="00F95896">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r>
            <w:r>
              <w:rPr>
                <w:rFonts w:ascii="Calibri" w:eastAsia="Calibri" w:hAnsi="Calibri" w:cs="Calibri"/>
                <w:color w:val="000000"/>
                <w:position w:val="-3"/>
              </w:rPr>
              <w:t>Requests Processed</w:t>
            </w:r>
            <w:r>
              <w:rPr>
                <w:rFonts w:ascii="Calibri" w:eastAsia="Calibri" w:hAnsi="Calibri" w:cs="Calibri"/>
                <w:color w:val="000000"/>
                <w:position w:val="-3"/>
              </w:rPr>
              <w:br/>
              <w:t>in Fiscal Year</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CEDC5D9" w14:textId="77777777" w:rsidR="0070041A" w:rsidRDefault="00F95896">
            <w:pPr>
              <w:spacing w:after="160" w:line="214" w:lineRule="auto"/>
              <w:jc w:val="center"/>
              <w:textAlignment w:val="center"/>
            </w:pPr>
            <w:r>
              <w:rPr>
                <w:rFonts w:ascii="Calibri" w:eastAsia="Calibri" w:hAnsi="Calibri" w:cs="Calibri"/>
                <w:color w:val="000000"/>
                <w:position w:val="-3"/>
              </w:rPr>
              <w:t>Number of Requests</w:t>
            </w:r>
            <w:r>
              <w:rPr>
                <w:rFonts w:ascii="Calibri" w:eastAsia="Calibri" w:hAnsi="Calibri" w:cs="Calibri"/>
                <w:color w:val="000000"/>
                <w:position w:val="-3"/>
              </w:rPr>
              <w:br/>
              <w:t>Pending as of End</w:t>
            </w:r>
            <w:r>
              <w:rPr>
                <w:rFonts w:ascii="Calibri" w:eastAsia="Calibri" w:hAnsi="Calibri" w:cs="Calibri"/>
                <w:color w:val="000000"/>
                <w:position w:val="-3"/>
              </w:rPr>
              <w:br/>
              <w:t>of Fiscal Year</w:t>
            </w:r>
          </w:p>
        </w:tc>
      </w:tr>
      <w:tr w:rsidR="0070041A" w14:paraId="6FEDCF0A"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BA93C5F" w14:textId="77777777" w:rsidR="0070041A" w:rsidRDefault="00F95896">
            <w:pPr>
              <w:spacing w:after="160" w:line="214" w:lineRule="auto"/>
              <w:textAlignment w:val="bottom"/>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67DF397" w14:textId="77777777" w:rsidR="0070041A" w:rsidRDefault="00F95896">
            <w:pPr>
              <w:spacing w:after="160" w:line="214" w:lineRule="auto"/>
              <w:jc w:val="right"/>
              <w:textAlignment w:val="bottom"/>
            </w:pPr>
            <w:r>
              <w:rPr>
                <w:rFonts w:ascii="Calibri" w:eastAsia="Calibri" w:hAnsi="Calibri" w:cs="Calibri"/>
                <w:color w:val="000000"/>
              </w:rPr>
              <w:t>4484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8F68AA0" w14:textId="77777777" w:rsidR="0070041A" w:rsidRDefault="00F95896">
            <w:pPr>
              <w:spacing w:after="160" w:line="214" w:lineRule="auto"/>
              <w:jc w:val="right"/>
              <w:textAlignment w:val="bottom"/>
            </w:pPr>
            <w:r>
              <w:rPr>
                <w:rFonts w:ascii="Calibri" w:eastAsia="Calibri" w:hAnsi="Calibri" w:cs="Calibri"/>
                <w:color w:val="000000"/>
              </w:rPr>
              <w:t>7844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530DA65" w14:textId="77777777" w:rsidR="0070041A" w:rsidRDefault="00F95896">
            <w:pPr>
              <w:spacing w:after="160" w:line="214" w:lineRule="auto"/>
              <w:jc w:val="right"/>
              <w:textAlignment w:val="bottom"/>
            </w:pPr>
            <w:r>
              <w:rPr>
                <w:rFonts w:ascii="Calibri" w:eastAsia="Calibri" w:hAnsi="Calibri" w:cs="Calibri"/>
                <w:color w:val="000000"/>
              </w:rPr>
              <w:t>10828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E3705FF" w14:textId="77777777" w:rsidR="0070041A" w:rsidRDefault="00F95896">
            <w:pPr>
              <w:spacing w:after="160" w:line="214" w:lineRule="auto"/>
              <w:jc w:val="right"/>
              <w:textAlignment w:val="center"/>
            </w:pPr>
            <w:r>
              <w:rPr>
                <w:rFonts w:ascii="Calibri" w:eastAsia="Calibri" w:hAnsi="Calibri" w:cs="Calibri"/>
                <w:color w:val="000000"/>
                <w:position w:val="-3"/>
              </w:rPr>
              <w:t>1500</w:t>
            </w:r>
          </w:p>
        </w:tc>
      </w:tr>
      <w:tr w:rsidR="0070041A" w14:paraId="543F5AF2"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12CB6CF" w14:textId="77777777" w:rsidR="0070041A" w:rsidRDefault="00F95896">
            <w:pPr>
              <w:spacing w:after="160" w:line="214" w:lineRule="auto"/>
              <w:textAlignment w:val="bottom"/>
            </w:pPr>
            <w:r>
              <w:rPr>
                <w:rFonts w:ascii="Calibri" w:eastAsia="Calibri" w:hAnsi="Calibri" w:cs="Calibri"/>
                <w:color w:val="000000"/>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B6DE68E" w14:textId="77777777" w:rsidR="0070041A" w:rsidRDefault="00F95896">
            <w:pPr>
              <w:spacing w:after="160" w:line="214" w:lineRule="auto"/>
              <w:jc w:val="right"/>
              <w:textAlignment w:val="bottom"/>
            </w:pPr>
            <w:r>
              <w:rPr>
                <w:rFonts w:ascii="Calibri" w:eastAsia="Calibri" w:hAnsi="Calibri" w:cs="Calibri"/>
                <w:color w:val="000000"/>
              </w:rPr>
              <w:t>4484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232E11A" w14:textId="77777777" w:rsidR="0070041A" w:rsidRDefault="00F95896">
            <w:pPr>
              <w:spacing w:after="160" w:line="214" w:lineRule="auto"/>
              <w:jc w:val="right"/>
              <w:textAlignment w:val="bottom"/>
            </w:pPr>
            <w:r>
              <w:rPr>
                <w:rFonts w:ascii="Calibri" w:eastAsia="Calibri" w:hAnsi="Calibri" w:cs="Calibri"/>
                <w:color w:val="000000"/>
              </w:rPr>
              <w:t>7844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4F284AD" w14:textId="77777777" w:rsidR="0070041A" w:rsidRDefault="00F95896">
            <w:pPr>
              <w:spacing w:after="160" w:line="214" w:lineRule="auto"/>
              <w:jc w:val="right"/>
              <w:textAlignment w:val="bottom"/>
            </w:pPr>
            <w:r>
              <w:rPr>
                <w:rFonts w:ascii="Calibri" w:eastAsia="Calibri" w:hAnsi="Calibri" w:cs="Calibri"/>
                <w:color w:val="000000"/>
              </w:rPr>
              <w:t>10828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6D8BFB5" w14:textId="77777777" w:rsidR="0070041A" w:rsidRDefault="00F95896">
            <w:pPr>
              <w:spacing w:after="160" w:line="214" w:lineRule="auto"/>
              <w:jc w:val="right"/>
              <w:textAlignment w:val="center"/>
            </w:pPr>
            <w:r>
              <w:rPr>
                <w:rFonts w:ascii="Calibri" w:eastAsia="Calibri" w:hAnsi="Calibri" w:cs="Calibri"/>
                <w:color w:val="000000"/>
                <w:position w:val="-3"/>
              </w:rPr>
              <w:t>1500</w:t>
            </w:r>
          </w:p>
        </w:tc>
      </w:tr>
    </w:tbl>
    <w:p w14:paraId="1D90C7BD" w14:textId="77777777" w:rsidR="0070041A" w:rsidRDefault="0070041A"/>
    <w:p w14:paraId="564B5E9F" w14:textId="77777777" w:rsidR="0070041A" w:rsidRDefault="00F95896">
      <w:pPr>
        <w:spacing w:after="160" w:line="214" w:lineRule="auto"/>
      </w:pPr>
      <w:r>
        <w:rPr>
          <w:rFonts w:ascii="Calibri" w:eastAsia="Calibri" w:hAnsi="Calibri" w:cs="Calibri"/>
          <w:b/>
          <w:bCs/>
          <w:color w:val="000000"/>
        </w:rPr>
        <w:t>V.B.(1). DISPOSITION OF FOIA REQUESTS -- ALL PROCESSED REQUESTS</w:t>
      </w:r>
    </w:p>
    <w:p w14:paraId="2479E61C" w14:textId="77777777" w:rsidR="0070041A" w:rsidRDefault="0070041A"/>
    <w:tbl>
      <w:tblPr>
        <w:tblStyle w:val="TableGridPHPDOCX"/>
        <w:tblW w:w="861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984"/>
        <w:gridCol w:w="751"/>
        <w:gridCol w:w="751"/>
        <w:gridCol w:w="977"/>
        <w:gridCol w:w="737"/>
        <w:gridCol w:w="984"/>
        <w:gridCol w:w="948"/>
        <w:gridCol w:w="714"/>
        <w:gridCol w:w="960"/>
        <w:gridCol w:w="828"/>
        <w:gridCol w:w="688"/>
        <w:gridCol w:w="834"/>
        <w:gridCol w:w="762"/>
        <w:gridCol w:w="638"/>
      </w:tblGrid>
      <w:tr w:rsidR="0070041A" w14:paraId="535AF282" w14:textId="77777777">
        <w:tc>
          <w:tcPr>
            <w:tcW w:w="61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37D8CAC" w14:textId="77777777" w:rsidR="0070041A" w:rsidRDefault="00F95896">
            <w:pPr>
              <w:spacing w:after="160" w:line="214" w:lineRule="auto"/>
              <w:jc w:val="center"/>
              <w:textAlignment w:val="center"/>
            </w:pPr>
            <w:r>
              <w:rPr>
                <w:rFonts w:ascii="Calibri" w:eastAsia="Calibri" w:hAnsi="Calibri" w:cs="Calibri"/>
                <w:color w:val="000000"/>
                <w:position w:val="-2"/>
                <w:sz w:val="16"/>
                <w:szCs w:val="16"/>
              </w:rPr>
              <w:t>Agency / Component</w:t>
            </w:r>
          </w:p>
        </w:tc>
        <w:tc>
          <w:tcPr>
            <w:tcW w:w="61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28A8DC8" w14:textId="77777777" w:rsidR="0070041A" w:rsidRDefault="00F95896">
            <w:pPr>
              <w:spacing w:after="160" w:line="214" w:lineRule="auto"/>
              <w:jc w:val="center"/>
              <w:textAlignment w:val="center"/>
            </w:pPr>
            <w:r>
              <w:rPr>
                <w:rFonts w:ascii="Calibri" w:eastAsia="Calibri" w:hAnsi="Calibri" w:cs="Calibri"/>
                <w:color w:val="000000"/>
                <w:position w:val="-2"/>
                <w:sz w:val="16"/>
                <w:szCs w:val="16"/>
              </w:rPr>
              <w:t>Number of Full Grants</w:t>
            </w:r>
          </w:p>
        </w:tc>
        <w:tc>
          <w:tcPr>
            <w:tcW w:w="61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86E0FB2" w14:textId="77777777" w:rsidR="0070041A" w:rsidRDefault="00F95896">
            <w:pPr>
              <w:spacing w:after="160" w:line="214" w:lineRule="auto"/>
              <w:jc w:val="center"/>
              <w:textAlignment w:val="center"/>
            </w:pPr>
            <w:r>
              <w:rPr>
                <w:rFonts w:ascii="Calibri" w:eastAsia="Calibri" w:hAnsi="Calibri" w:cs="Calibri"/>
                <w:color w:val="000000"/>
                <w:position w:val="-2"/>
                <w:sz w:val="16"/>
                <w:szCs w:val="16"/>
              </w:rPr>
              <w:t>Number of Partial Grants / Partial Denials</w:t>
            </w:r>
          </w:p>
        </w:tc>
        <w:tc>
          <w:tcPr>
            <w:tcW w:w="61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5CD192" w14:textId="77777777" w:rsidR="0070041A" w:rsidRDefault="00F95896">
            <w:pPr>
              <w:spacing w:after="160" w:line="214" w:lineRule="auto"/>
              <w:jc w:val="center"/>
              <w:textAlignment w:val="center"/>
            </w:pPr>
            <w:r>
              <w:rPr>
                <w:rFonts w:ascii="Calibri" w:eastAsia="Calibri" w:hAnsi="Calibri" w:cs="Calibri"/>
                <w:color w:val="000000"/>
                <w:position w:val="-2"/>
                <w:sz w:val="16"/>
                <w:szCs w:val="16"/>
              </w:rPr>
              <w:t>Number of Full Denials Based on Exemptions</w:t>
            </w:r>
          </w:p>
        </w:tc>
        <w:tc>
          <w:tcPr>
            <w:tcW w:w="5535" w:type="dxa"/>
            <w:gridSpan w:val="9"/>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0E08077" w14:textId="77777777" w:rsidR="0070041A" w:rsidRDefault="00F95896">
            <w:pPr>
              <w:spacing w:after="160" w:line="214" w:lineRule="auto"/>
              <w:jc w:val="center"/>
              <w:textAlignment w:val="center"/>
            </w:pPr>
            <w:r>
              <w:rPr>
                <w:rFonts w:ascii="Calibri" w:eastAsia="Calibri" w:hAnsi="Calibri" w:cs="Calibri"/>
                <w:color w:val="000000"/>
                <w:position w:val="-2"/>
                <w:sz w:val="16"/>
                <w:szCs w:val="16"/>
              </w:rPr>
              <w:t>Number of Full Denials Based on Reasons Other than Exemptions</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FAD3870" w14:textId="77777777" w:rsidR="0070041A" w:rsidRDefault="00F95896">
            <w:pPr>
              <w:spacing w:after="160" w:line="214" w:lineRule="auto"/>
              <w:jc w:val="center"/>
              <w:textAlignment w:val="center"/>
            </w:pPr>
            <w:r>
              <w:rPr>
                <w:rFonts w:ascii="Calibri" w:eastAsia="Calibri" w:hAnsi="Calibri" w:cs="Calibri"/>
                <w:color w:val="000000"/>
                <w:position w:val="-2"/>
                <w:sz w:val="16"/>
                <w:szCs w:val="16"/>
              </w:rPr>
              <w:t> </w:t>
            </w:r>
          </w:p>
        </w:tc>
      </w:tr>
      <w:tr w:rsidR="0070041A" w14:paraId="10DFA7E7" w14:textId="77777777">
        <w:tc>
          <w:tcPr>
            <w:tcW w:w="0" w:type="auto"/>
            <w:vMerge/>
            <w:tcBorders>
              <w:top w:val="inset" w:sz="7" w:space="0" w:color="0F243E"/>
              <w:left w:val="inset" w:sz="7" w:space="0" w:color="auto"/>
              <w:bottom w:val="inset" w:sz="7" w:space="0" w:color="auto"/>
              <w:right w:val="inset" w:sz="7" w:space="0" w:color="auto"/>
            </w:tcBorders>
          </w:tcPr>
          <w:p w14:paraId="63164C8D" w14:textId="77777777" w:rsidR="0070041A" w:rsidRDefault="0070041A"/>
        </w:tc>
        <w:tc>
          <w:tcPr>
            <w:tcW w:w="0" w:type="auto"/>
            <w:vMerge/>
            <w:tcBorders>
              <w:top w:val="inset" w:sz="7" w:space="0" w:color="0F243E"/>
              <w:left w:val="inset" w:sz="7" w:space="0" w:color="auto"/>
              <w:bottom w:val="inset" w:sz="7" w:space="0" w:color="auto"/>
              <w:right w:val="inset" w:sz="7" w:space="0" w:color="auto"/>
            </w:tcBorders>
          </w:tcPr>
          <w:p w14:paraId="6983A991" w14:textId="77777777" w:rsidR="0070041A" w:rsidRDefault="0070041A"/>
        </w:tc>
        <w:tc>
          <w:tcPr>
            <w:tcW w:w="0" w:type="auto"/>
            <w:vMerge/>
            <w:tcBorders>
              <w:top w:val="inset" w:sz="7" w:space="0" w:color="0F243E"/>
              <w:left w:val="inset" w:sz="7" w:space="0" w:color="auto"/>
              <w:bottom w:val="inset" w:sz="7" w:space="0" w:color="auto"/>
              <w:right w:val="inset" w:sz="7" w:space="0" w:color="auto"/>
            </w:tcBorders>
          </w:tcPr>
          <w:p w14:paraId="7B0D128A" w14:textId="77777777" w:rsidR="0070041A" w:rsidRDefault="0070041A"/>
        </w:tc>
        <w:tc>
          <w:tcPr>
            <w:tcW w:w="0" w:type="auto"/>
            <w:vMerge/>
            <w:tcBorders>
              <w:top w:val="inset" w:sz="7" w:space="0" w:color="0F243E"/>
              <w:left w:val="inset" w:sz="7" w:space="0" w:color="auto"/>
              <w:bottom w:val="inset" w:sz="7" w:space="0" w:color="auto"/>
              <w:right w:val="inset" w:sz="7" w:space="0" w:color="auto"/>
            </w:tcBorders>
          </w:tcPr>
          <w:p w14:paraId="3F8D236E" w14:textId="77777777" w:rsidR="0070041A" w:rsidRDefault="0070041A"/>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49510FF" w14:textId="77777777" w:rsidR="0070041A" w:rsidRDefault="00F95896">
            <w:pPr>
              <w:spacing w:after="160" w:line="214" w:lineRule="auto"/>
              <w:jc w:val="center"/>
              <w:textAlignment w:val="center"/>
            </w:pPr>
            <w:r>
              <w:rPr>
                <w:rFonts w:ascii="Calibri" w:eastAsia="Calibri" w:hAnsi="Calibri" w:cs="Calibri"/>
                <w:color w:val="000000"/>
                <w:position w:val="-2"/>
                <w:sz w:val="16"/>
                <w:szCs w:val="16"/>
              </w:rPr>
              <w:t>No Records</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5B9DEE8" w14:textId="77777777" w:rsidR="0070041A" w:rsidRDefault="00F95896">
            <w:pPr>
              <w:spacing w:after="160" w:line="214" w:lineRule="auto"/>
              <w:jc w:val="center"/>
              <w:textAlignment w:val="center"/>
            </w:pPr>
            <w:r>
              <w:rPr>
                <w:rFonts w:ascii="Calibri" w:eastAsia="Calibri" w:hAnsi="Calibri" w:cs="Calibri"/>
                <w:color w:val="000000"/>
                <w:position w:val="-2"/>
                <w:sz w:val="16"/>
                <w:szCs w:val="16"/>
              </w:rPr>
              <w:t>All Records Referred to Another Component or Agency</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6A91CB5" w14:textId="77777777" w:rsidR="0070041A" w:rsidRDefault="00F95896">
            <w:pPr>
              <w:spacing w:after="160" w:line="214" w:lineRule="auto"/>
              <w:jc w:val="center"/>
              <w:textAlignment w:val="center"/>
            </w:pPr>
            <w:r>
              <w:rPr>
                <w:rFonts w:ascii="Calibri" w:eastAsia="Calibri" w:hAnsi="Calibri" w:cs="Calibri"/>
                <w:color w:val="000000"/>
                <w:position w:val="-2"/>
                <w:sz w:val="16"/>
                <w:szCs w:val="16"/>
              </w:rPr>
              <w:t>Request Withdrawn</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0BF2EF5" w14:textId="77777777" w:rsidR="0070041A" w:rsidRDefault="00F95896">
            <w:pPr>
              <w:spacing w:after="160" w:line="214" w:lineRule="auto"/>
              <w:jc w:val="center"/>
              <w:textAlignment w:val="center"/>
            </w:pPr>
            <w:r>
              <w:rPr>
                <w:rFonts w:ascii="Calibri" w:eastAsia="Calibri" w:hAnsi="Calibri" w:cs="Calibri"/>
                <w:color w:val="000000"/>
                <w:position w:val="-2"/>
                <w:sz w:val="16"/>
                <w:szCs w:val="16"/>
              </w:rPr>
              <w:t>Fee-Related Reason</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17959BA" w14:textId="77777777" w:rsidR="0070041A" w:rsidRDefault="00F95896">
            <w:pPr>
              <w:spacing w:after="160" w:line="214" w:lineRule="auto"/>
              <w:jc w:val="center"/>
              <w:textAlignment w:val="center"/>
            </w:pPr>
            <w:r>
              <w:rPr>
                <w:rFonts w:ascii="Calibri" w:eastAsia="Calibri" w:hAnsi="Calibri" w:cs="Calibri"/>
                <w:color w:val="000000"/>
                <w:position w:val="-2"/>
                <w:sz w:val="16"/>
                <w:szCs w:val="16"/>
              </w:rPr>
              <w:t>Records not Reasonably Described</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773FD8D" w14:textId="77777777" w:rsidR="0070041A" w:rsidRDefault="00F95896">
            <w:pPr>
              <w:spacing w:after="160" w:line="214" w:lineRule="auto"/>
              <w:jc w:val="center"/>
              <w:textAlignment w:val="center"/>
            </w:pPr>
            <w:r>
              <w:rPr>
                <w:rFonts w:ascii="Calibri" w:eastAsia="Calibri" w:hAnsi="Calibri" w:cs="Calibri"/>
                <w:color w:val="000000"/>
                <w:position w:val="-2"/>
                <w:sz w:val="16"/>
                <w:szCs w:val="16"/>
              </w:rPr>
              <w:t>Improper FOIA Request for Other Reason</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7D2E0EA" w14:textId="77777777" w:rsidR="0070041A" w:rsidRDefault="00F95896">
            <w:pPr>
              <w:spacing w:after="160" w:line="214" w:lineRule="auto"/>
              <w:jc w:val="center"/>
              <w:textAlignment w:val="center"/>
            </w:pPr>
            <w:r>
              <w:rPr>
                <w:rFonts w:ascii="Calibri" w:eastAsia="Calibri" w:hAnsi="Calibri" w:cs="Calibri"/>
                <w:color w:val="000000"/>
                <w:position w:val="-2"/>
                <w:sz w:val="16"/>
                <w:szCs w:val="16"/>
              </w:rPr>
              <w:t>Not Agency Record</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00B50EC" w14:textId="77777777" w:rsidR="0070041A" w:rsidRDefault="00F95896">
            <w:pPr>
              <w:spacing w:after="160" w:line="214" w:lineRule="auto"/>
              <w:jc w:val="center"/>
              <w:textAlignment w:val="center"/>
            </w:pPr>
            <w:r>
              <w:rPr>
                <w:rFonts w:ascii="Calibri" w:eastAsia="Calibri" w:hAnsi="Calibri" w:cs="Calibri"/>
                <w:color w:val="000000"/>
                <w:position w:val="-2"/>
                <w:sz w:val="16"/>
                <w:szCs w:val="16"/>
              </w:rPr>
              <w:t>Duplicate Request</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D2C0E07" w14:textId="77777777" w:rsidR="0070041A" w:rsidRDefault="00F95896">
            <w:pPr>
              <w:spacing w:after="160" w:line="214" w:lineRule="auto"/>
              <w:jc w:val="center"/>
              <w:textAlignment w:val="center"/>
            </w:pPr>
            <w:r>
              <w:rPr>
                <w:rFonts w:ascii="Calibri" w:eastAsia="Calibri" w:hAnsi="Calibri" w:cs="Calibri"/>
                <w:color w:val="000000"/>
                <w:position w:val="-2"/>
                <w:sz w:val="16"/>
                <w:szCs w:val="16"/>
              </w:rPr>
              <w:t>Other *Explain in Chart Below</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E230766" w14:textId="77777777" w:rsidR="0070041A" w:rsidRDefault="00F95896">
            <w:pPr>
              <w:spacing w:after="160" w:line="214" w:lineRule="auto"/>
              <w:jc w:val="center"/>
              <w:textAlignment w:val="center"/>
            </w:pPr>
            <w:r>
              <w:rPr>
                <w:rFonts w:ascii="Calibri" w:eastAsia="Calibri" w:hAnsi="Calibri" w:cs="Calibri"/>
                <w:color w:val="000000"/>
                <w:position w:val="-2"/>
                <w:sz w:val="16"/>
                <w:szCs w:val="16"/>
              </w:rPr>
              <w:t>TOTAL</w:t>
            </w:r>
          </w:p>
        </w:tc>
      </w:tr>
      <w:tr w:rsidR="0070041A" w14:paraId="412AEC0A"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F390635" w14:textId="77777777" w:rsidR="0070041A" w:rsidRDefault="00F95896">
            <w:pPr>
              <w:spacing w:after="160" w:line="214" w:lineRule="auto"/>
              <w:textAlignment w:val="bottom"/>
            </w:pPr>
            <w:r>
              <w:rPr>
                <w:rFonts w:ascii="Calibri" w:eastAsia="Calibri" w:hAnsi="Calibri" w:cs="Calibri"/>
                <w:color w:val="000000"/>
                <w:sz w:val="16"/>
                <w:szCs w:val="16"/>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9B00F6B" w14:textId="77777777" w:rsidR="0070041A" w:rsidRDefault="00F95896">
            <w:pPr>
              <w:spacing w:after="160" w:line="214" w:lineRule="auto"/>
              <w:jc w:val="right"/>
              <w:textAlignment w:val="bottom"/>
            </w:pPr>
            <w:r>
              <w:rPr>
                <w:rFonts w:ascii="Calibri" w:eastAsia="Calibri" w:hAnsi="Calibri" w:cs="Calibri"/>
                <w:color w:val="000000"/>
                <w:sz w:val="16"/>
                <w:szCs w:val="16"/>
              </w:rPr>
              <w:t>3994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24C78EC" w14:textId="77777777" w:rsidR="0070041A" w:rsidRDefault="00F95896">
            <w:pPr>
              <w:spacing w:after="160" w:line="214" w:lineRule="auto"/>
              <w:jc w:val="right"/>
              <w:textAlignment w:val="bottom"/>
            </w:pPr>
            <w:r>
              <w:rPr>
                <w:rFonts w:ascii="Calibri" w:eastAsia="Calibri" w:hAnsi="Calibri" w:cs="Calibri"/>
                <w:color w:val="000000"/>
                <w:sz w:val="16"/>
                <w:szCs w:val="16"/>
              </w:rPr>
              <w:t>1395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AC7FC14" w14:textId="77777777" w:rsidR="0070041A" w:rsidRDefault="00F95896">
            <w:pPr>
              <w:spacing w:after="160" w:line="214" w:lineRule="auto"/>
              <w:jc w:val="right"/>
              <w:textAlignment w:val="bottom"/>
            </w:pPr>
            <w:r>
              <w:rPr>
                <w:rFonts w:ascii="Calibri" w:eastAsia="Calibri" w:hAnsi="Calibri" w:cs="Calibri"/>
                <w:color w:val="000000"/>
                <w:sz w:val="16"/>
                <w:szCs w:val="16"/>
              </w:rPr>
              <w:t>138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51E7F54" w14:textId="77777777" w:rsidR="0070041A" w:rsidRDefault="00F95896">
            <w:pPr>
              <w:spacing w:after="160" w:line="214" w:lineRule="auto"/>
              <w:jc w:val="right"/>
              <w:textAlignment w:val="bottom"/>
            </w:pPr>
            <w:r>
              <w:rPr>
                <w:rFonts w:ascii="Calibri" w:eastAsia="Calibri" w:hAnsi="Calibri" w:cs="Calibri"/>
                <w:color w:val="000000"/>
                <w:sz w:val="16"/>
                <w:szCs w:val="16"/>
              </w:rPr>
              <w:t>338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E07A14A" w14:textId="77777777" w:rsidR="0070041A" w:rsidRDefault="00F95896">
            <w:pPr>
              <w:spacing w:after="160" w:line="214" w:lineRule="auto"/>
              <w:jc w:val="right"/>
              <w:textAlignment w:val="bottom"/>
            </w:pPr>
            <w:r>
              <w:rPr>
                <w:rFonts w:ascii="Calibri" w:eastAsia="Calibri" w:hAnsi="Calibri" w:cs="Calibri"/>
                <w:color w:val="000000"/>
                <w:sz w:val="16"/>
                <w:szCs w:val="16"/>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5C383AD" w14:textId="77777777" w:rsidR="0070041A" w:rsidRDefault="00F95896">
            <w:pPr>
              <w:spacing w:after="160" w:line="214" w:lineRule="auto"/>
              <w:jc w:val="right"/>
              <w:textAlignment w:val="bottom"/>
            </w:pPr>
            <w:r>
              <w:rPr>
                <w:rFonts w:ascii="Calibri" w:eastAsia="Calibri" w:hAnsi="Calibri" w:cs="Calibri"/>
                <w:color w:val="000000"/>
                <w:sz w:val="16"/>
                <w:szCs w:val="16"/>
              </w:rPr>
              <w:t>169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89F5DFD" w14:textId="77777777" w:rsidR="0070041A" w:rsidRDefault="00F95896">
            <w:pPr>
              <w:spacing w:after="160" w:line="214" w:lineRule="auto"/>
              <w:jc w:val="right"/>
              <w:textAlignment w:val="bottom"/>
            </w:pPr>
            <w:r>
              <w:rPr>
                <w:rFonts w:ascii="Calibri" w:eastAsia="Calibri" w:hAnsi="Calibri" w:cs="Calibri"/>
                <w:color w:val="000000"/>
                <w:sz w:val="16"/>
                <w:szCs w:val="16"/>
              </w:rPr>
              <w:t>13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4E57A18" w14:textId="77777777" w:rsidR="0070041A" w:rsidRDefault="00F95896">
            <w:pPr>
              <w:spacing w:after="160" w:line="214" w:lineRule="auto"/>
              <w:jc w:val="right"/>
              <w:textAlignment w:val="bottom"/>
            </w:pPr>
            <w:r>
              <w:rPr>
                <w:rFonts w:ascii="Calibri" w:eastAsia="Calibri" w:hAnsi="Calibri" w:cs="Calibri"/>
                <w:color w:val="000000"/>
                <w:sz w:val="16"/>
                <w:szCs w:val="16"/>
              </w:rPr>
              <w:t>4299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289B39F" w14:textId="77777777" w:rsidR="0070041A" w:rsidRDefault="00F95896">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7BCD0D9" w14:textId="77777777" w:rsidR="0070041A" w:rsidRDefault="00F95896">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1A4F8DE" w14:textId="77777777" w:rsidR="0070041A" w:rsidRDefault="00F95896">
            <w:pPr>
              <w:spacing w:after="160" w:line="214" w:lineRule="auto"/>
              <w:jc w:val="right"/>
              <w:textAlignment w:val="bottom"/>
            </w:pPr>
            <w:r>
              <w:rPr>
                <w:rFonts w:ascii="Calibri" w:eastAsia="Calibri" w:hAnsi="Calibri" w:cs="Calibri"/>
                <w:color w:val="000000"/>
                <w:sz w:val="16"/>
                <w:szCs w:val="16"/>
              </w:rPr>
              <w:t>474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0EBFC92" w14:textId="77777777" w:rsidR="0070041A" w:rsidRDefault="00F95896">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8452F0D" w14:textId="77777777" w:rsidR="0070041A" w:rsidRDefault="00F95896">
            <w:pPr>
              <w:spacing w:after="160" w:line="214" w:lineRule="auto"/>
              <w:jc w:val="right"/>
              <w:textAlignment w:val="center"/>
            </w:pPr>
            <w:r>
              <w:rPr>
                <w:rFonts w:ascii="Calibri" w:eastAsia="Calibri" w:hAnsi="Calibri" w:cs="Calibri"/>
                <w:color w:val="000000"/>
                <w:position w:val="-2"/>
                <w:sz w:val="16"/>
                <w:szCs w:val="16"/>
              </w:rPr>
              <w:t>10828</w:t>
            </w:r>
          </w:p>
        </w:tc>
      </w:tr>
      <w:tr w:rsidR="0070041A" w14:paraId="1D9BB7F1" w14:textId="77777777">
        <w:tc>
          <w:tcPr>
            <w:tcW w:w="10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6AE036A" w14:textId="77777777" w:rsidR="0070041A" w:rsidRDefault="00F95896">
            <w:pPr>
              <w:spacing w:after="160" w:line="214" w:lineRule="auto"/>
              <w:jc w:val="center"/>
              <w:textAlignment w:val="center"/>
            </w:pPr>
            <w:r>
              <w:rPr>
                <w:rFonts w:ascii="Calibri" w:eastAsia="Calibri" w:hAnsi="Calibri" w:cs="Calibri"/>
                <w:color w:val="000000"/>
                <w:position w:val="-2"/>
                <w:sz w:val="16"/>
                <w:szCs w:val="16"/>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CC5D3CB" w14:textId="77777777" w:rsidR="0070041A" w:rsidRDefault="00F95896">
            <w:pPr>
              <w:spacing w:after="160" w:line="214" w:lineRule="auto"/>
              <w:jc w:val="right"/>
              <w:textAlignment w:val="center"/>
            </w:pPr>
            <w:r>
              <w:rPr>
                <w:rFonts w:ascii="Calibri" w:eastAsia="Calibri" w:hAnsi="Calibri" w:cs="Calibri"/>
                <w:color w:val="000000"/>
                <w:position w:val="-2"/>
                <w:sz w:val="16"/>
                <w:szCs w:val="16"/>
              </w:rPr>
              <w:t>3994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C5B0E3A" w14:textId="77777777" w:rsidR="0070041A" w:rsidRDefault="00F95896">
            <w:pPr>
              <w:spacing w:after="160" w:line="214" w:lineRule="auto"/>
              <w:jc w:val="right"/>
              <w:textAlignment w:val="center"/>
            </w:pPr>
            <w:r>
              <w:rPr>
                <w:rFonts w:ascii="Calibri" w:eastAsia="Calibri" w:hAnsi="Calibri" w:cs="Calibri"/>
                <w:color w:val="000000"/>
                <w:position w:val="-2"/>
                <w:sz w:val="16"/>
                <w:szCs w:val="16"/>
              </w:rPr>
              <w:t>1395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C3DAE18" w14:textId="77777777" w:rsidR="0070041A" w:rsidRDefault="00F95896">
            <w:pPr>
              <w:spacing w:after="160" w:line="214" w:lineRule="auto"/>
              <w:jc w:val="right"/>
              <w:textAlignment w:val="center"/>
            </w:pPr>
            <w:r>
              <w:rPr>
                <w:rFonts w:ascii="Calibri" w:eastAsia="Calibri" w:hAnsi="Calibri" w:cs="Calibri"/>
                <w:color w:val="000000"/>
                <w:position w:val="-2"/>
                <w:sz w:val="16"/>
                <w:szCs w:val="16"/>
              </w:rPr>
              <w:t>138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54CC58E" w14:textId="77777777" w:rsidR="0070041A" w:rsidRDefault="00F95896">
            <w:pPr>
              <w:spacing w:after="160" w:line="214" w:lineRule="auto"/>
              <w:jc w:val="right"/>
              <w:textAlignment w:val="center"/>
            </w:pPr>
            <w:r>
              <w:rPr>
                <w:rFonts w:ascii="Calibri" w:eastAsia="Calibri" w:hAnsi="Calibri" w:cs="Calibri"/>
                <w:color w:val="000000"/>
                <w:position w:val="-2"/>
                <w:sz w:val="16"/>
                <w:szCs w:val="16"/>
              </w:rPr>
              <w:t>338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D43B593" w14:textId="77777777" w:rsidR="0070041A" w:rsidRDefault="00F95896">
            <w:pPr>
              <w:spacing w:after="160" w:line="214" w:lineRule="auto"/>
              <w:jc w:val="right"/>
              <w:textAlignment w:val="center"/>
            </w:pPr>
            <w:r>
              <w:rPr>
                <w:rFonts w:ascii="Calibri" w:eastAsia="Calibri" w:hAnsi="Calibri" w:cs="Calibri"/>
                <w:color w:val="000000"/>
                <w:position w:val="-2"/>
                <w:sz w:val="16"/>
                <w:szCs w:val="16"/>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9998BD7" w14:textId="77777777" w:rsidR="0070041A" w:rsidRDefault="00F95896">
            <w:pPr>
              <w:spacing w:after="160" w:line="214" w:lineRule="auto"/>
              <w:jc w:val="right"/>
              <w:textAlignment w:val="center"/>
            </w:pPr>
            <w:r>
              <w:rPr>
                <w:rFonts w:ascii="Calibri" w:eastAsia="Calibri" w:hAnsi="Calibri" w:cs="Calibri"/>
                <w:color w:val="000000"/>
                <w:position w:val="-2"/>
                <w:sz w:val="16"/>
                <w:szCs w:val="16"/>
              </w:rPr>
              <w:t>169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2967CDD" w14:textId="77777777" w:rsidR="0070041A" w:rsidRDefault="00F95896">
            <w:pPr>
              <w:spacing w:after="160" w:line="214" w:lineRule="auto"/>
              <w:jc w:val="right"/>
              <w:textAlignment w:val="center"/>
            </w:pPr>
            <w:r>
              <w:rPr>
                <w:rFonts w:ascii="Calibri" w:eastAsia="Calibri" w:hAnsi="Calibri" w:cs="Calibri"/>
                <w:color w:val="000000"/>
                <w:position w:val="-2"/>
                <w:sz w:val="16"/>
                <w:szCs w:val="16"/>
              </w:rPr>
              <w:t>13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241083F" w14:textId="77777777" w:rsidR="0070041A" w:rsidRDefault="00F95896">
            <w:pPr>
              <w:spacing w:after="160" w:line="214" w:lineRule="auto"/>
              <w:jc w:val="right"/>
              <w:textAlignment w:val="center"/>
            </w:pPr>
            <w:r>
              <w:rPr>
                <w:rFonts w:ascii="Calibri" w:eastAsia="Calibri" w:hAnsi="Calibri" w:cs="Calibri"/>
                <w:color w:val="000000"/>
                <w:position w:val="-2"/>
                <w:sz w:val="16"/>
                <w:szCs w:val="16"/>
              </w:rPr>
              <w:t>4299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3E62A30" w14:textId="77777777" w:rsidR="0070041A" w:rsidRDefault="00F95896">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FED29FC" w14:textId="77777777" w:rsidR="0070041A" w:rsidRDefault="00F95896">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8708B60" w14:textId="77777777" w:rsidR="0070041A" w:rsidRDefault="00F95896">
            <w:pPr>
              <w:spacing w:after="160" w:line="214" w:lineRule="auto"/>
              <w:jc w:val="right"/>
              <w:textAlignment w:val="center"/>
            </w:pPr>
            <w:r>
              <w:rPr>
                <w:rFonts w:ascii="Calibri" w:eastAsia="Calibri" w:hAnsi="Calibri" w:cs="Calibri"/>
                <w:color w:val="000000"/>
                <w:position w:val="-2"/>
                <w:sz w:val="16"/>
                <w:szCs w:val="16"/>
              </w:rPr>
              <w:t>474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09FD21D" w14:textId="77777777" w:rsidR="0070041A" w:rsidRDefault="00F95896">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E4CA67C" w14:textId="77777777" w:rsidR="0070041A" w:rsidRDefault="00F95896">
            <w:pPr>
              <w:spacing w:after="160" w:line="214" w:lineRule="auto"/>
              <w:jc w:val="right"/>
              <w:textAlignment w:val="center"/>
            </w:pPr>
            <w:r>
              <w:rPr>
                <w:rFonts w:ascii="Calibri" w:eastAsia="Calibri" w:hAnsi="Calibri" w:cs="Calibri"/>
                <w:color w:val="000000"/>
                <w:position w:val="-2"/>
                <w:sz w:val="16"/>
                <w:szCs w:val="16"/>
              </w:rPr>
              <w:t>10828</w:t>
            </w:r>
          </w:p>
        </w:tc>
      </w:tr>
    </w:tbl>
    <w:p w14:paraId="79EC6AAB" w14:textId="77777777" w:rsidR="0070041A" w:rsidRDefault="0070041A"/>
    <w:tbl>
      <w:tblPr>
        <w:tblStyle w:val="NormalTablePHPDOCX"/>
        <w:tblW w:w="8550" w:type="dxa"/>
        <w:tblInd w:w="108" w:type="dxa"/>
        <w:tblLook w:val="04A0" w:firstRow="1" w:lastRow="0" w:firstColumn="1" w:lastColumn="0" w:noHBand="0" w:noVBand="1"/>
      </w:tblPr>
      <w:tblGrid>
        <w:gridCol w:w="8550"/>
      </w:tblGrid>
      <w:tr w:rsidR="0070041A" w14:paraId="0F3596BB" w14:textId="77777777">
        <w:tc>
          <w:tcPr>
            <w:tcW w:w="8550" w:type="dxa"/>
            <w:tcMar>
              <w:top w:w="0" w:type="auto"/>
              <w:left w:w="0" w:type="auto"/>
              <w:bottom w:w="0" w:type="auto"/>
              <w:right w:w="0" w:type="auto"/>
            </w:tcMar>
            <w:vAlign w:val="bottom"/>
          </w:tcPr>
          <w:p w14:paraId="7DC52551" w14:textId="77777777" w:rsidR="0070041A" w:rsidRDefault="0070041A">
            <w:pPr>
              <w:spacing w:after="160" w:line="214" w:lineRule="auto"/>
              <w:textAlignment w:val="bottom"/>
            </w:pPr>
          </w:p>
        </w:tc>
      </w:tr>
    </w:tbl>
    <w:p w14:paraId="15E4329E" w14:textId="77777777" w:rsidR="0070041A" w:rsidRDefault="00F95896">
      <w:pPr>
        <w:spacing w:after="160" w:line="214" w:lineRule="auto"/>
      </w:pPr>
      <w:r>
        <w:rPr>
          <w:rFonts w:ascii="Calibri" w:eastAsia="Calibri" w:hAnsi="Calibri" w:cs="Calibri"/>
          <w:b/>
          <w:bCs/>
          <w:color w:val="000000"/>
        </w:rPr>
        <w:t>V.B.(2). DISPOSITION OF FOIA REQUESTS -- "OTHER" REASONS FOR "FULL DENIALS BASED ON REASONS OTHER THAN EXEMPTIONS"</w:t>
      </w:r>
    </w:p>
    <w:p w14:paraId="6E769117" w14:textId="77777777" w:rsidR="0070041A" w:rsidRDefault="0070041A"/>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58"/>
        <w:gridCol w:w="4609"/>
        <w:gridCol w:w="1160"/>
        <w:gridCol w:w="1023"/>
      </w:tblGrid>
      <w:tr w:rsidR="0070041A" w14:paraId="6FCB07D0" w14:textId="77777777">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5A91A50" w14:textId="77777777" w:rsidR="0070041A" w:rsidRDefault="00F95896">
            <w:pPr>
              <w:spacing w:after="160" w:line="214" w:lineRule="auto"/>
              <w:jc w:val="center"/>
              <w:textAlignment w:val="center"/>
            </w:pPr>
            <w:r>
              <w:rPr>
                <w:rFonts w:ascii="Calibri" w:eastAsia="Calibri" w:hAnsi="Calibri" w:cs="Calibri"/>
                <w:color w:val="000000"/>
                <w:position w:val="-3"/>
              </w:rPr>
              <w:t>Agency / Component</w:t>
            </w:r>
          </w:p>
        </w:tc>
        <w:tc>
          <w:tcPr>
            <w:tcW w:w="50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3634BBF" w14:textId="77777777" w:rsidR="0070041A" w:rsidRDefault="00F95896">
            <w:pPr>
              <w:spacing w:after="160" w:line="214" w:lineRule="auto"/>
              <w:jc w:val="center"/>
              <w:textAlignment w:val="center"/>
            </w:pPr>
            <w:r>
              <w:rPr>
                <w:rFonts w:ascii="Calibri" w:eastAsia="Calibri" w:hAnsi="Calibri" w:cs="Calibri"/>
                <w:color w:val="000000"/>
                <w:position w:val="-3"/>
              </w:rPr>
              <w:t>Description of "Other" Reasons for Denials from Chart B(1)</w:t>
            </w:r>
          </w:p>
        </w:tc>
        <w:tc>
          <w:tcPr>
            <w:tcW w:w="118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35DD2AD" w14:textId="77777777" w:rsidR="0070041A" w:rsidRDefault="00F95896">
            <w:pPr>
              <w:spacing w:after="160" w:line="214" w:lineRule="auto"/>
              <w:jc w:val="center"/>
              <w:textAlignment w:val="center"/>
            </w:pPr>
            <w:r>
              <w:rPr>
                <w:rFonts w:ascii="Calibri" w:eastAsia="Calibri" w:hAnsi="Calibri" w:cs="Calibri"/>
                <w:color w:val="000000"/>
                <w:position w:val="-3"/>
              </w:rPr>
              <w:t>Number of Times "Other" Reason Was Relied Upon</w:t>
            </w:r>
          </w:p>
        </w:tc>
        <w:tc>
          <w:tcPr>
            <w:tcW w:w="10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1680D17" w14:textId="77777777" w:rsidR="0070041A" w:rsidRDefault="00F95896">
            <w:pPr>
              <w:spacing w:after="160" w:line="214" w:lineRule="auto"/>
              <w:jc w:val="center"/>
              <w:textAlignment w:val="center"/>
            </w:pPr>
            <w:r>
              <w:rPr>
                <w:rFonts w:ascii="Calibri" w:eastAsia="Calibri" w:hAnsi="Calibri" w:cs="Calibri"/>
                <w:color w:val="000000"/>
                <w:position w:val="-3"/>
              </w:rPr>
              <w:t>TOTAL</w:t>
            </w:r>
          </w:p>
        </w:tc>
      </w:tr>
      <w:tr w:rsidR="0070041A" w14:paraId="1763F23A"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14:paraId="5AF7BC4F" w14:textId="77777777" w:rsidR="0070041A" w:rsidRDefault="00F95896">
            <w:pPr>
              <w:spacing w:after="160" w:line="214" w:lineRule="auto"/>
              <w:textAlignment w:val="top"/>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D000561" w14:textId="77777777" w:rsidR="0070041A" w:rsidRDefault="00F95896">
            <w:pPr>
              <w:spacing w:after="160" w:line="214" w:lineRule="auto"/>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4DB3C8C"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9AE8653" w14:textId="77777777" w:rsidR="0070041A" w:rsidRDefault="00F95896">
            <w:pPr>
              <w:spacing w:after="160" w:line="214" w:lineRule="auto"/>
              <w:jc w:val="right"/>
              <w:textAlignment w:val="center"/>
            </w:pPr>
            <w:r>
              <w:rPr>
                <w:rFonts w:ascii="Calibri" w:eastAsia="Calibri" w:hAnsi="Calibri" w:cs="Calibri"/>
                <w:color w:val="000000"/>
                <w:position w:val="-3"/>
              </w:rPr>
              <w:t>0</w:t>
            </w:r>
          </w:p>
        </w:tc>
      </w:tr>
      <w:tr w:rsidR="0070041A" w14:paraId="34E8F35C"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05046E7"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2BCEFB9" w14:textId="77777777" w:rsidR="0070041A" w:rsidRDefault="00F95896">
            <w:pPr>
              <w:spacing w:after="160" w:line="214" w:lineRule="auto"/>
              <w:textAlignment w:val="center"/>
            </w:pPr>
            <w:r>
              <w:rPr>
                <w:rFonts w:ascii="Calibri" w:eastAsia="Calibri" w:hAnsi="Calibri" w:cs="Calibri"/>
                <w:color w:val="000000"/>
                <w:position w:val="-3"/>
              </w:rPr>
              <w:t> </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54563F3" w14:textId="77777777" w:rsidR="0070041A" w:rsidRDefault="00F95896">
            <w:pPr>
              <w:spacing w:after="160" w:line="214" w:lineRule="auto"/>
              <w:textAlignment w:val="center"/>
            </w:pPr>
            <w:r>
              <w:rPr>
                <w:rFonts w:ascii="Calibri" w:eastAsia="Calibri" w:hAnsi="Calibri" w:cs="Calibri"/>
                <w:color w:val="000000"/>
                <w:position w:val="-3"/>
              </w:rPr>
              <w:t> </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2182FA7" w14:textId="77777777" w:rsidR="0070041A" w:rsidRDefault="00F95896">
            <w:pPr>
              <w:spacing w:after="160" w:line="214" w:lineRule="auto"/>
              <w:jc w:val="right"/>
              <w:textAlignment w:val="center"/>
            </w:pPr>
            <w:r>
              <w:rPr>
                <w:rFonts w:ascii="Calibri" w:eastAsia="Calibri" w:hAnsi="Calibri" w:cs="Calibri"/>
                <w:color w:val="000000"/>
                <w:position w:val="-3"/>
              </w:rPr>
              <w:t>0</w:t>
            </w:r>
          </w:p>
        </w:tc>
      </w:tr>
    </w:tbl>
    <w:p w14:paraId="67CCD428" w14:textId="77777777" w:rsidR="0070041A" w:rsidRDefault="0070041A"/>
    <w:tbl>
      <w:tblPr>
        <w:tblStyle w:val="NormalTablePHPDOCX"/>
        <w:tblW w:w="8550" w:type="dxa"/>
        <w:tblInd w:w="108" w:type="dxa"/>
        <w:tblLook w:val="04A0" w:firstRow="1" w:lastRow="0" w:firstColumn="1" w:lastColumn="0" w:noHBand="0" w:noVBand="1"/>
      </w:tblPr>
      <w:tblGrid>
        <w:gridCol w:w="8550"/>
      </w:tblGrid>
      <w:tr w:rsidR="0070041A" w14:paraId="2284ECBC" w14:textId="77777777">
        <w:tc>
          <w:tcPr>
            <w:tcW w:w="8550" w:type="dxa"/>
            <w:tcMar>
              <w:top w:w="0" w:type="auto"/>
              <w:left w:w="0" w:type="auto"/>
              <w:bottom w:w="0" w:type="auto"/>
              <w:right w:w="0" w:type="auto"/>
            </w:tcMar>
            <w:vAlign w:val="bottom"/>
          </w:tcPr>
          <w:p w14:paraId="37F3E42A" w14:textId="77777777" w:rsidR="0070041A" w:rsidRDefault="0070041A">
            <w:pPr>
              <w:spacing w:after="160" w:line="214" w:lineRule="auto"/>
              <w:textAlignment w:val="bottom"/>
            </w:pPr>
          </w:p>
        </w:tc>
      </w:tr>
    </w:tbl>
    <w:p w14:paraId="607ABB17" w14:textId="77777777" w:rsidR="0070041A" w:rsidRDefault="00F95896">
      <w:pPr>
        <w:spacing w:after="160" w:line="214" w:lineRule="auto"/>
      </w:pPr>
      <w:r>
        <w:rPr>
          <w:rFonts w:ascii="Calibri" w:eastAsia="Calibri" w:hAnsi="Calibri" w:cs="Calibri"/>
          <w:b/>
          <w:bCs/>
          <w:color w:val="000000"/>
        </w:rPr>
        <w:t>V.B.(3). DISPOSITION OF FOIA REQUESTS -- NUMBER OF TIMES EXEMPTIONS APPLIED</w:t>
      </w:r>
    </w:p>
    <w:p w14:paraId="5F68568B" w14:textId="77777777" w:rsidR="0070041A" w:rsidRDefault="0070041A"/>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475"/>
        <w:gridCol w:w="475"/>
        <w:gridCol w:w="475"/>
        <w:gridCol w:w="551"/>
        <w:gridCol w:w="551"/>
        <w:gridCol w:w="551"/>
        <w:gridCol w:w="589"/>
        <w:gridCol w:w="581"/>
        <w:gridCol w:w="579"/>
        <w:gridCol w:w="597"/>
        <w:gridCol w:w="569"/>
        <w:gridCol w:w="563"/>
        <w:gridCol w:w="475"/>
        <w:gridCol w:w="475"/>
      </w:tblGrid>
      <w:tr w:rsidR="0070041A" w14:paraId="5A757363" w14:textId="77777777">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0CCEFA2" w14:textId="77777777" w:rsidR="0070041A" w:rsidRDefault="00F95896">
            <w:pPr>
              <w:spacing w:after="160" w:line="214" w:lineRule="auto"/>
              <w:jc w:val="center"/>
              <w:textAlignment w:val="center"/>
            </w:pPr>
            <w:r>
              <w:rPr>
                <w:rFonts w:ascii="Calibri" w:eastAsia="Calibri" w:hAnsi="Calibri" w:cs="Calibri"/>
                <w:color w:val="000000"/>
                <w:position w:val="-3"/>
              </w:rPr>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111EB3A" w14:textId="77777777" w:rsidR="0070041A" w:rsidRDefault="00F95896">
            <w:pPr>
              <w:spacing w:after="160" w:line="214" w:lineRule="auto"/>
              <w:jc w:val="center"/>
              <w:textAlignment w:val="center"/>
            </w:pPr>
            <w:r>
              <w:rPr>
                <w:rFonts w:ascii="Calibri" w:eastAsia="Calibri" w:hAnsi="Calibri" w:cs="Calibri"/>
                <w:color w:val="000000"/>
                <w:position w:val="-3"/>
              </w:rPr>
              <w:t>Ex. 1</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779CD95" w14:textId="77777777" w:rsidR="0070041A" w:rsidRDefault="00F95896">
            <w:pPr>
              <w:spacing w:after="160" w:line="214" w:lineRule="auto"/>
              <w:jc w:val="center"/>
              <w:textAlignment w:val="center"/>
            </w:pPr>
            <w:r>
              <w:rPr>
                <w:rFonts w:ascii="Calibri" w:eastAsia="Calibri" w:hAnsi="Calibri" w:cs="Calibri"/>
                <w:color w:val="000000"/>
                <w:position w:val="-3"/>
              </w:rPr>
              <w:t>Ex. 2</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6D0D234" w14:textId="77777777" w:rsidR="0070041A" w:rsidRDefault="00F95896">
            <w:pPr>
              <w:spacing w:after="160" w:line="214" w:lineRule="auto"/>
              <w:jc w:val="center"/>
              <w:textAlignment w:val="center"/>
            </w:pPr>
            <w:r>
              <w:rPr>
                <w:rFonts w:ascii="Calibri" w:eastAsia="Calibri" w:hAnsi="Calibri" w:cs="Calibri"/>
                <w:color w:val="000000"/>
                <w:position w:val="-3"/>
              </w:rPr>
              <w:t>Ex. 3</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41CDF25" w14:textId="77777777" w:rsidR="0070041A" w:rsidRDefault="00F95896">
            <w:pPr>
              <w:spacing w:after="160" w:line="214" w:lineRule="auto"/>
              <w:jc w:val="center"/>
              <w:textAlignment w:val="center"/>
            </w:pPr>
            <w:r>
              <w:rPr>
                <w:rFonts w:ascii="Calibri" w:eastAsia="Calibri" w:hAnsi="Calibri" w:cs="Calibri"/>
                <w:color w:val="000000"/>
                <w:position w:val="-3"/>
              </w:rPr>
              <w:t>Ex. 4</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2A96881" w14:textId="77777777" w:rsidR="0070041A" w:rsidRDefault="00F95896">
            <w:pPr>
              <w:spacing w:after="160" w:line="214" w:lineRule="auto"/>
              <w:jc w:val="center"/>
              <w:textAlignment w:val="center"/>
            </w:pPr>
            <w:r>
              <w:rPr>
                <w:rFonts w:ascii="Calibri" w:eastAsia="Calibri" w:hAnsi="Calibri" w:cs="Calibri"/>
                <w:color w:val="000000"/>
                <w:position w:val="-3"/>
              </w:rPr>
              <w:t>Ex. 5</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81B0370" w14:textId="77777777" w:rsidR="0070041A" w:rsidRDefault="00F95896">
            <w:pPr>
              <w:spacing w:after="160" w:line="214" w:lineRule="auto"/>
              <w:jc w:val="center"/>
              <w:textAlignment w:val="center"/>
            </w:pPr>
            <w:r>
              <w:rPr>
                <w:rFonts w:ascii="Calibri" w:eastAsia="Calibri" w:hAnsi="Calibri" w:cs="Calibri"/>
                <w:color w:val="000000"/>
                <w:position w:val="-3"/>
              </w:rPr>
              <w:t>Ex. 6</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F5FD314" w14:textId="77777777" w:rsidR="0070041A" w:rsidRDefault="00F95896">
            <w:pPr>
              <w:spacing w:after="160" w:line="214" w:lineRule="auto"/>
              <w:jc w:val="center"/>
              <w:textAlignment w:val="center"/>
            </w:pPr>
            <w:r>
              <w:rPr>
                <w:rFonts w:ascii="Calibri" w:eastAsia="Calibri" w:hAnsi="Calibri" w:cs="Calibri"/>
                <w:color w:val="000000"/>
                <w:position w:val="-3"/>
              </w:rPr>
              <w:t>Ex. 7(A)</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A31759D" w14:textId="77777777" w:rsidR="0070041A" w:rsidRDefault="00F95896">
            <w:pPr>
              <w:spacing w:after="160" w:line="214" w:lineRule="auto"/>
              <w:jc w:val="center"/>
              <w:textAlignment w:val="center"/>
            </w:pPr>
            <w:r>
              <w:rPr>
                <w:rFonts w:ascii="Calibri" w:eastAsia="Calibri" w:hAnsi="Calibri" w:cs="Calibri"/>
                <w:color w:val="000000"/>
                <w:position w:val="-3"/>
              </w:rPr>
              <w:t>Ex. 7(B)</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679EF96" w14:textId="77777777" w:rsidR="0070041A" w:rsidRDefault="00F95896">
            <w:pPr>
              <w:spacing w:after="160" w:line="214" w:lineRule="auto"/>
              <w:jc w:val="center"/>
              <w:textAlignment w:val="center"/>
            </w:pPr>
            <w:r>
              <w:rPr>
                <w:rFonts w:ascii="Calibri" w:eastAsia="Calibri" w:hAnsi="Calibri" w:cs="Calibri"/>
                <w:color w:val="000000"/>
                <w:position w:val="-3"/>
              </w:rPr>
              <w:t>Ex. 7(C)</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EE92860" w14:textId="77777777" w:rsidR="0070041A" w:rsidRDefault="00F95896">
            <w:pPr>
              <w:spacing w:after="160" w:line="214" w:lineRule="auto"/>
              <w:jc w:val="center"/>
              <w:textAlignment w:val="center"/>
            </w:pPr>
            <w:r>
              <w:rPr>
                <w:rFonts w:ascii="Calibri" w:eastAsia="Calibri" w:hAnsi="Calibri" w:cs="Calibri"/>
                <w:color w:val="000000"/>
                <w:position w:val="-3"/>
              </w:rPr>
              <w:t>Ex. 7(D)</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1BEF7BD" w14:textId="77777777" w:rsidR="0070041A" w:rsidRDefault="00F95896">
            <w:pPr>
              <w:spacing w:after="160" w:line="214" w:lineRule="auto"/>
              <w:jc w:val="center"/>
              <w:textAlignment w:val="center"/>
            </w:pPr>
            <w:r>
              <w:rPr>
                <w:rFonts w:ascii="Calibri" w:eastAsia="Calibri" w:hAnsi="Calibri" w:cs="Calibri"/>
                <w:color w:val="000000"/>
                <w:position w:val="-3"/>
              </w:rPr>
              <w:t>Ex. 7(E)</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632FA15" w14:textId="77777777" w:rsidR="0070041A" w:rsidRDefault="00F95896">
            <w:pPr>
              <w:spacing w:after="160" w:line="214" w:lineRule="auto"/>
              <w:jc w:val="center"/>
              <w:textAlignment w:val="center"/>
            </w:pPr>
            <w:r>
              <w:rPr>
                <w:rFonts w:ascii="Calibri" w:eastAsia="Calibri" w:hAnsi="Calibri" w:cs="Calibri"/>
                <w:color w:val="000000"/>
                <w:position w:val="-3"/>
              </w:rPr>
              <w:t>Ex. 7(F)</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CB0CB1A" w14:textId="77777777" w:rsidR="0070041A" w:rsidRDefault="00F95896">
            <w:pPr>
              <w:spacing w:after="160" w:line="214" w:lineRule="auto"/>
              <w:jc w:val="center"/>
              <w:textAlignment w:val="center"/>
            </w:pPr>
            <w:r>
              <w:rPr>
                <w:rFonts w:ascii="Calibri" w:eastAsia="Calibri" w:hAnsi="Calibri" w:cs="Calibri"/>
                <w:color w:val="000000"/>
                <w:position w:val="-3"/>
              </w:rPr>
              <w:t>Ex. 8</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56C6541" w14:textId="77777777" w:rsidR="0070041A" w:rsidRDefault="00F95896">
            <w:pPr>
              <w:spacing w:after="160" w:line="214" w:lineRule="auto"/>
              <w:jc w:val="center"/>
              <w:textAlignment w:val="center"/>
            </w:pPr>
            <w:r>
              <w:rPr>
                <w:rFonts w:ascii="Calibri" w:eastAsia="Calibri" w:hAnsi="Calibri" w:cs="Calibri"/>
                <w:color w:val="000000"/>
                <w:position w:val="-3"/>
              </w:rPr>
              <w:t>Ex. 9</w:t>
            </w:r>
          </w:p>
        </w:tc>
      </w:tr>
      <w:tr w:rsidR="0070041A" w14:paraId="191C33FF"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6D871B5" w14:textId="77777777" w:rsidR="0070041A" w:rsidRDefault="00F95896">
            <w:pPr>
              <w:spacing w:after="160" w:line="214" w:lineRule="auto"/>
              <w:textAlignment w:val="bottom"/>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88F174E"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47DCA0D" w14:textId="77777777" w:rsidR="0070041A" w:rsidRDefault="00F95896">
            <w:pPr>
              <w:spacing w:after="160" w:line="214" w:lineRule="auto"/>
              <w:jc w:val="right"/>
              <w:textAlignment w:val="bottom"/>
            </w:pPr>
            <w:r>
              <w:rPr>
                <w:rFonts w:ascii="Calibri" w:eastAsia="Calibri" w:hAnsi="Calibri" w:cs="Calibri"/>
                <w:color w:val="000000"/>
              </w:rPr>
              <w:t>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8BD2FD6" w14:textId="77777777" w:rsidR="0070041A" w:rsidRDefault="00F95896">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CE0F9C8" w14:textId="77777777" w:rsidR="0070041A" w:rsidRDefault="00F95896">
            <w:pPr>
              <w:spacing w:after="160" w:line="214" w:lineRule="auto"/>
              <w:jc w:val="right"/>
              <w:textAlignment w:val="bottom"/>
            </w:pPr>
            <w:r>
              <w:rPr>
                <w:rFonts w:ascii="Calibri" w:eastAsia="Calibri" w:hAnsi="Calibri" w:cs="Calibri"/>
                <w:color w:val="000000"/>
              </w:rPr>
              <w:t>212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DDB7413" w14:textId="77777777" w:rsidR="0070041A" w:rsidRDefault="00F95896">
            <w:pPr>
              <w:spacing w:after="160" w:line="214" w:lineRule="auto"/>
              <w:jc w:val="right"/>
              <w:textAlignment w:val="bottom"/>
            </w:pPr>
            <w:r>
              <w:rPr>
                <w:rFonts w:ascii="Calibri" w:eastAsia="Calibri" w:hAnsi="Calibri" w:cs="Calibri"/>
                <w:color w:val="000000"/>
              </w:rPr>
              <w:t>154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700F802" w14:textId="77777777" w:rsidR="0070041A" w:rsidRDefault="00F95896">
            <w:pPr>
              <w:spacing w:after="160" w:line="214" w:lineRule="auto"/>
              <w:jc w:val="right"/>
              <w:textAlignment w:val="bottom"/>
            </w:pPr>
            <w:r>
              <w:rPr>
                <w:rFonts w:ascii="Calibri" w:eastAsia="Calibri" w:hAnsi="Calibri" w:cs="Calibri"/>
                <w:color w:val="000000"/>
              </w:rPr>
              <w:t>151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B374F47" w14:textId="77777777" w:rsidR="0070041A" w:rsidRDefault="00F95896">
            <w:pPr>
              <w:spacing w:after="160" w:line="214" w:lineRule="auto"/>
              <w:jc w:val="right"/>
              <w:textAlignment w:val="bottom"/>
            </w:pPr>
            <w:r>
              <w:rPr>
                <w:rFonts w:ascii="Calibri" w:eastAsia="Calibri" w:hAnsi="Calibri" w:cs="Calibri"/>
                <w:color w:val="000000"/>
              </w:rPr>
              <w:t>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3E91582" w14:textId="77777777" w:rsidR="0070041A" w:rsidRDefault="00F95896">
            <w:pPr>
              <w:spacing w:after="160" w:line="214" w:lineRule="auto"/>
              <w:jc w:val="right"/>
              <w:textAlignment w:val="bottom"/>
            </w:pPr>
            <w:r>
              <w:rPr>
                <w:rFonts w:ascii="Calibri" w:eastAsia="Calibri" w:hAnsi="Calibri" w:cs="Calibri"/>
                <w:color w:val="000000"/>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FEAF756" w14:textId="77777777" w:rsidR="0070041A" w:rsidRDefault="00F95896">
            <w:pPr>
              <w:spacing w:after="160" w:line="214" w:lineRule="auto"/>
              <w:jc w:val="right"/>
              <w:textAlignment w:val="bottom"/>
            </w:pPr>
            <w:r>
              <w:rPr>
                <w:rFonts w:ascii="Calibri" w:eastAsia="Calibri" w:hAnsi="Calibri" w:cs="Calibri"/>
                <w:color w:val="000000"/>
              </w:rPr>
              <w:t>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41F99A5" w14:textId="77777777" w:rsidR="0070041A" w:rsidRDefault="00F95896">
            <w:pPr>
              <w:spacing w:after="160" w:line="214" w:lineRule="auto"/>
              <w:jc w:val="right"/>
              <w:textAlignment w:val="bottom"/>
            </w:pPr>
            <w:r>
              <w:rPr>
                <w:rFonts w:ascii="Calibri" w:eastAsia="Calibri" w:hAnsi="Calibri" w:cs="Calibri"/>
                <w:color w:val="000000"/>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B56556F" w14:textId="77777777" w:rsidR="0070041A" w:rsidRDefault="00F95896">
            <w:pPr>
              <w:spacing w:after="160" w:line="214" w:lineRule="auto"/>
              <w:jc w:val="right"/>
              <w:textAlignment w:val="bottom"/>
            </w:pPr>
            <w:r>
              <w:rPr>
                <w:rFonts w:ascii="Calibri" w:eastAsia="Calibri" w:hAnsi="Calibri" w:cs="Calibri"/>
                <w:color w:val="000000"/>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A188553" w14:textId="77777777" w:rsidR="0070041A" w:rsidRDefault="00F95896">
            <w:pPr>
              <w:spacing w:after="160" w:line="214" w:lineRule="auto"/>
              <w:jc w:val="right"/>
              <w:textAlignment w:val="bottom"/>
            </w:pPr>
            <w:r>
              <w:rPr>
                <w:rFonts w:ascii="Calibri" w:eastAsia="Calibri" w:hAnsi="Calibri" w:cs="Calibri"/>
                <w:color w:val="000000"/>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9BFA0AF" w14:textId="77777777" w:rsidR="0070041A" w:rsidRDefault="00F95896">
            <w:pPr>
              <w:spacing w:after="160" w:line="214" w:lineRule="auto"/>
              <w:jc w:val="right"/>
              <w:textAlignment w:val="bottom"/>
            </w:pPr>
            <w:r>
              <w:rPr>
                <w:rFonts w:ascii="Calibri" w:eastAsia="Calibri" w:hAnsi="Calibri" w:cs="Calibri"/>
                <w:color w:val="000000"/>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7844A1E" w14:textId="77777777" w:rsidR="0070041A" w:rsidRDefault="00F95896">
            <w:pPr>
              <w:spacing w:after="160" w:line="214" w:lineRule="auto"/>
              <w:jc w:val="right"/>
              <w:textAlignment w:val="bottom"/>
            </w:pPr>
            <w:r>
              <w:rPr>
                <w:rFonts w:ascii="Calibri" w:eastAsia="Calibri" w:hAnsi="Calibri" w:cs="Calibri"/>
                <w:color w:val="000000"/>
              </w:rPr>
              <w:t>0</w:t>
            </w:r>
          </w:p>
        </w:tc>
      </w:tr>
      <w:tr w:rsidR="0070041A" w14:paraId="6FA61BE0"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A0381F8"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39DFA1C"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E90D70A" w14:textId="77777777" w:rsidR="0070041A" w:rsidRDefault="00F95896">
            <w:pPr>
              <w:spacing w:after="160" w:line="214" w:lineRule="auto"/>
              <w:jc w:val="right"/>
              <w:textAlignment w:val="center"/>
            </w:pPr>
            <w:r>
              <w:rPr>
                <w:rFonts w:ascii="Calibri" w:eastAsia="Calibri" w:hAnsi="Calibri" w:cs="Calibri"/>
                <w:color w:val="000000"/>
                <w:position w:val="-3"/>
              </w:rPr>
              <w:t>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59696CB" w14:textId="77777777" w:rsidR="0070041A" w:rsidRDefault="00F95896">
            <w:pPr>
              <w:spacing w:after="160" w:line="214" w:lineRule="auto"/>
              <w:jc w:val="right"/>
              <w:textAlignment w:val="center"/>
            </w:pPr>
            <w:r>
              <w:rPr>
                <w:rFonts w:ascii="Calibri" w:eastAsia="Calibri" w:hAnsi="Calibri" w:cs="Calibri"/>
                <w:color w:val="000000"/>
                <w:position w:val="-3"/>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D239C79" w14:textId="77777777" w:rsidR="0070041A" w:rsidRDefault="00F95896">
            <w:pPr>
              <w:spacing w:after="160" w:line="214" w:lineRule="auto"/>
              <w:jc w:val="right"/>
              <w:textAlignment w:val="center"/>
            </w:pPr>
            <w:r>
              <w:rPr>
                <w:rFonts w:ascii="Calibri" w:eastAsia="Calibri" w:hAnsi="Calibri" w:cs="Calibri"/>
                <w:color w:val="000000"/>
                <w:position w:val="-3"/>
              </w:rPr>
              <w:t>212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A36A6AB" w14:textId="77777777" w:rsidR="0070041A" w:rsidRDefault="00F95896">
            <w:pPr>
              <w:spacing w:after="160" w:line="214" w:lineRule="auto"/>
              <w:jc w:val="right"/>
              <w:textAlignment w:val="center"/>
            </w:pPr>
            <w:r>
              <w:rPr>
                <w:rFonts w:ascii="Calibri" w:eastAsia="Calibri" w:hAnsi="Calibri" w:cs="Calibri"/>
                <w:color w:val="000000"/>
                <w:position w:val="-3"/>
              </w:rPr>
              <w:t>154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DA4F0B8" w14:textId="77777777" w:rsidR="0070041A" w:rsidRDefault="00F95896">
            <w:pPr>
              <w:spacing w:after="160" w:line="214" w:lineRule="auto"/>
              <w:jc w:val="right"/>
              <w:textAlignment w:val="center"/>
            </w:pPr>
            <w:r>
              <w:rPr>
                <w:rFonts w:ascii="Calibri" w:eastAsia="Calibri" w:hAnsi="Calibri" w:cs="Calibri"/>
                <w:color w:val="000000"/>
                <w:position w:val="-3"/>
              </w:rPr>
              <w:t>151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BB3B3AF" w14:textId="77777777" w:rsidR="0070041A" w:rsidRDefault="00F95896">
            <w:pPr>
              <w:spacing w:after="160" w:line="214" w:lineRule="auto"/>
              <w:jc w:val="right"/>
              <w:textAlignment w:val="center"/>
            </w:pPr>
            <w:r>
              <w:rPr>
                <w:rFonts w:ascii="Calibri" w:eastAsia="Calibri" w:hAnsi="Calibri" w:cs="Calibri"/>
                <w:color w:val="000000"/>
                <w:position w:val="-3"/>
              </w:rPr>
              <w:t>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8012F8B" w14:textId="77777777" w:rsidR="0070041A" w:rsidRDefault="00F95896">
            <w:pPr>
              <w:spacing w:after="160" w:line="214" w:lineRule="auto"/>
              <w:jc w:val="right"/>
              <w:textAlignment w:val="center"/>
            </w:pPr>
            <w:r>
              <w:rPr>
                <w:rFonts w:ascii="Calibri" w:eastAsia="Calibri" w:hAnsi="Calibri" w:cs="Calibri"/>
                <w:color w:val="000000"/>
                <w:position w:val="-3"/>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089C1B5" w14:textId="77777777" w:rsidR="0070041A" w:rsidRDefault="00F95896">
            <w:pPr>
              <w:spacing w:after="160" w:line="214" w:lineRule="auto"/>
              <w:jc w:val="right"/>
              <w:textAlignment w:val="center"/>
            </w:pPr>
            <w:r>
              <w:rPr>
                <w:rFonts w:ascii="Calibri" w:eastAsia="Calibri" w:hAnsi="Calibri" w:cs="Calibri"/>
                <w:color w:val="000000"/>
                <w:position w:val="-3"/>
              </w:rPr>
              <w:t>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FD93144" w14:textId="77777777" w:rsidR="0070041A" w:rsidRDefault="00F95896">
            <w:pPr>
              <w:spacing w:after="160" w:line="214" w:lineRule="auto"/>
              <w:jc w:val="right"/>
              <w:textAlignment w:val="center"/>
            </w:pPr>
            <w:r>
              <w:rPr>
                <w:rFonts w:ascii="Calibri" w:eastAsia="Calibri" w:hAnsi="Calibri" w:cs="Calibri"/>
                <w:color w:val="000000"/>
                <w:position w:val="-3"/>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A43E8EC" w14:textId="77777777" w:rsidR="0070041A" w:rsidRDefault="00F95896">
            <w:pPr>
              <w:spacing w:after="160" w:line="214" w:lineRule="auto"/>
              <w:jc w:val="right"/>
              <w:textAlignment w:val="center"/>
            </w:pPr>
            <w:r>
              <w:rPr>
                <w:rFonts w:ascii="Calibri" w:eastAsia="Calibri" w:hAnsi="Calibri" w:cs="Calibri"/>
                <w:color w:val="000000"/>
                <w:position w:val="-3"/>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A4BA33E" w14:textId="77777777" w:rsidR="0070041A" w:rsidRDefault="00F95896">
            <w:pPr>
              <w:spacing w:after="160" w:line="214" w:lineRule="auto"/>
              <w:jc w:val="right"/>
              <w:textAlignment w:val="center"/>
            </w:pPr>
            <w:r>
              <w:rPr>
                <w:rFonts w:ascii="Calibri" w:eastAsia="Calibri" w:hAnsi="Calibri" w:cs="Calibri"/>
                <w:color w:val="000000"/>
                <w:position w:val="-3"/>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2C23E97" w14:textId="77777777" w:rsidR="0070041A" w:rsidRDefault="00F95896">
            <w:pPr>
              <w:spacing w:after="160" w:line="214" w:lineRule="auto"/>
              <w:jc w:val="right"/>
              <w:textAlignment w:val="center"/>
            </w:pPr>
            <w:r>
              <w:rPr>
                <w:rFonts w:ascii="Calibri" w:eastAsia="Calibri" w:hAnsi="Calibri" w:cs="Calibri"/>
                <w:color w:val="000000"/>
                <w:position w:val="-3"/>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0E8021E" w14:textId="77777777" w:rsidR="0070041A" w:rsidRDefault="00F95896">
            <w:pPr>
              <w:spacing w:after="160" w:line="214" w:lineRule="auto"/>
              <w:jc w:val="right"/>
              <w:textAlignment w:val="center"/>
            </w:pPr>
            <w:r>
              <w:rPr>
                <w:rFonts w:ascii="Calibri" w:eastAsia="Calibri" w:hAnsi="Calibri" w:cs="Calibri"/>
                <w:color w:val="000000"/>
                <w:position w:val="-3"/>
              </w:rPr>
              <w:t>0</w:t>
            </w:r>
          </w:p>
        </w:tc>
      </w:tr>
    </w:tbl>
    <w:p w14:paraId="52885E8E" w14:textId="77777777" w:rsidR="0070041A" w:rsidRDefault="0070041A"/>
    <w:tbl>
      <w:tblPr>
        <w:tblStyle w:val="NormalTablePHPDOCX"/>
        <w:tblW w:w="8550" w:type="dxa"/>
        <w:tblInd w:w="108" w:type="dxa"/>
        <w:tblLook w:val="04A0" w:firstRow="1" w:lastRow="0" w:firstColumn="1" w:lastColumn="0" w:noHBand="0" w:noVBand="1"/>
      </w:tblPr>
      <w:tblGrid>
        <w:gridCol w:w="8550"/>
      </w:tblGrid>
      <w:tr w:rsidR="0070041A" w14:paraId="23347A08" w14:textId="77777777">
        <w:tc>
          <w:tcPr>
            <w:tcW w:w="8550" w:type="dxa"/>
            <w:tcMar>
              <w:top w:w="0" w:type="auto"/>
              <w:left w:w="0" w:type="auto"/>
              <w:bottom w:w="0" w:type="auto"/>
              <w:right w:w="0" w:type="auto"/>
            </w:tcMar>
            <w:vAlign w:val="bottom"/>
          </w:tcPr>
          <w:p w14:paraId="54A042EE" w14:textId="77777777" w:rsidR="0070041A" w:rsidRDefault="0070041A">
            <w:pPr>
              <w:spacing w:after="160" w:line="214" w:lineRule="auto"/>
              <w:textAlignment w:val="bottom"/>
            </w:pPr>
          </w:p>
        </w:tc>
      </w:tr>
    </w:tbl>
    <w:p w14:paraId="2F3A4904" w14:textId="77777777" w:rsidR="0070041A" w:rsidRDefault="00F95896">
      <w:pPr>
        <w:spacing w:after="160" w:line="214" w:lineRule="auto"/>
      </w:pPr>
      <w:r>
        <w:rPr>
          <w:rFonts w:ascii="Calibri" w:eastAsia="Calibri" w:hAnsi="Calibri" w:cs="Calibri"/>
          <w:b/>
          <w:bCs/>
          <w:color w:val="000000"/>
        </w:rPr>
        <w:t>VI.A. ADMINISTRATIVE APPEALS OF INITIAL DETERMINATIONS OF FOIA REQUESTS -- RECEIVED, PROCESSED, AND PENDING ADMINISTRATIVE APPEALS</w:t>
      </w:r>
    </w:p>
    <w:p w14:paraId="6A0FFC90" w14:textId="77777777" w:rsidR="0070041A" w:rsidRDefault="0070041A"/>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0"/>
        <w:gridCol w:w="1710"/>
        <w:gridCol w:w="1710"/>
        <w:gridCol w:w="1710"/>
        <w:gridCol w:w="1710"/>
      </w:tblGrid>
      <w:tr w:rsidR="0070041A" w14:paraId="6A25FCCE"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258FF8D" w14:textId="77777777" w:rsidR="0070041A" w:rsidRDefault="00F95896">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B507288" w14:textId="77777777" w:rsidR="0070041A" w:rsidRDefault="00F95896">
            <w:pPr>
              <w:spacing w:after="160" w:line="214" w:lineRule="auto"/>
              <w:jc w:val="center"/>
              <w:textAlignment w:val="center"/>
            </w:pPr>
            <w:r>
              <w:rPr>
                <w:rFonts w:ascii="Calibri" w:eastAsia="Calibri" w:hAnsi="Calibri" w:cs="Calibri"/>
                <w:color w:val="000000"/>
                <w:position w:val="-3"/>
              </w:rPr>
              <w:t>Number of Appeals</w:t>
            </w:r>
            <w:r>
              <w:rPr>
                <w:rFonts w:ascii="Calibri" w:eastAsia="Calibri" w:hAnsi="Calibri" w:cs="Calibri"/>
                <w:color w:val="000000"/>
                <w:position w:val="-3"/>
              </w:rPr>
              <w:br/>
              <w:t>Pending as of Start</w:t>
            </w:r>
            <w:r>
              <w:rPr>
                <w:rFonts w:ascii="Calibri" w:eastAsia="Calibri" w:hAnsi="Calibri" w:cs="Calibri"/>
                <w:color w:val="000000"/>
                <w:position w:val="-3"/>
              </w:rPr>
              <w:br/>
              <w:t>of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84688A0" w14:textId="77777777" w:rsidR="0070041A" w:rsidRDefault="00F95896">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Appeals Received</w:t>
            </w:r>
            <w:r>
              <w:rPr>
                <w:rFonts w:ascii="Calibri" w:eastAsia="Calibri" w:hAnsi="Calibri" w:cs="Calibri"/>
                <w:color w:val="000000"/>
                <w:position w:val="-3"/>
              </w:rPr>
              <w:br/>
              <w:t>in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4F43BF7" w14:textId="77777777" w:rsidR="0070041A" w:rsidRDefault="00F95896">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Appeals Processed</w:t>
            </w:r>
            <w:r>
              <w:rPr>
                <w:rFonts w:ascii="Calibri" w:eastAsia="Calibri" w:hAnsi="Calibri" w:cs="Calibri"/>
                <w:color w:val="000000"/>
                <w:position w:val="-3"/>
              </w:rPr>
              <w:br/>
              <w:t>in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8AD4467" w14:textId="77777777" w:rsidR="0070041A" w:rsidRDefault="00F95896">
            <w:pPr>
              <w:spacing w:after="160" w:line="214" w:lineRule="auto"/>
              <w:jc w:val="center"/>
              <w:textAlignment w:val="center"/>
            </w:pPr>
            <w:r>
              <w:rPr>
                <w:rFonts w:ascii="Calibri" w:eastAsia="Calibri" w:hAnsi="Calibri" w:cs="Calibri"/>
                <w:color w:val="000000"/>
                <w:position w:val="-3"/>
              </w:rPr>
              <w:t>Number of Appeals</w:t>
            </w:r>
            <w:r>
              <w:rPr>
                <w:rFonts w:ascii="Calibri" w:eastAsia="Calibri" w:hAnsi="Calibri" w:cs="Calibri"/>
                <w:color w:val="000000"/>
                <w:position w:val="-3"/>
              </w:rPr>
              <w:br/>
              <w:t>Pending as of End</w:t>
            </w:r>
            <w:r>
              <w:rPr>
                <w:rFonts w:ascii="Calibri" w:eastAsia="Calibri" w:hAnsi="Calibri" w:cs="Calibri"/>
                <w:color w:val="000000"/>
                <w:position w:val="-3"/>
              </w:rPr>
              <w:br/>
              <w:t>of Fiscal Year</w:t>
            </w:r>
          </w:p>
        </w:tc>
      </w:tr>
      <w:tr w:rsidR="0070041A" w14:paraId="301BE2C4"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E605F6C" w14:textId="77777777" w:rsidR="0070041A" w:rsidRDefault="00F95896">
            <w:pPr>
              <w:spacing w:after="160" w:line="214" w:lineRule="auto"/>
              <w:textAlignment w:val="bottom"/>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239A459" w14:textId="77777777" w:rsidR="0070041A" w:rsidRDefault="00F95896">
            <w:pPr>
              <w:spacing w:after="160" w:line="214" w:lineRule="auto"/>
              <w:jc w:val="right"/>
              <w:textAlignment w:val="bottom"/>
            </w:pPr>
            <w:r>
              <w:rPr>
                <w:rFonts w:ascii="Calibri" w:eastAsia="Calibri" w:hAnsi="Calibri" w:cs="Calibri"/>
                <w:color w:val="000000"/>
              </w:rPr>
              <w:t>37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862DCAC" w14:textId="77777777" w:rsidR="0070041A" w:rsidRDefault="00F95896">
            <w:pPr>
              <w:spacing w:after="160" w:line="214" w:lineRule="auto"/>
              <w:jc w:val="right"/>
              <w:textAlignment w:val="bottom"/>
            </w:pPr>
            <w:r>
              <w:rPr>
                <w:rFonts w:ascii="Calibri" w:eastAsia="Calibri" w:hAnsi="Calibri" w:cs="Calibri"/>
                <w:color w:val="000000"/>
              </w:rPr>
              <w:t>61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3B8935D" w14:textId="77777777" w:rsidR="0070041A" w:rsidRDefault="00F95896">
            <w:pPr>
              <w:spacing w:after="160" w:line="214" w:lineRule="auto"/>
              <w:jc w:val="right"/>
              <w:textAlignment w:val="bottom"/>
            </w:pPr>
            <w:r>
              <w:rPr>
                <w:rFonts w:ascii="Calibri" w:eastAsia="Calibri" w:hAnsi="Calibri" w:cs="Calibri"/>
                <w:color w:val="000000"/>
              </w:rPr>
              <w:t>56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AFA51AB" w14:textId="77777777" w:rsidR="0070041A" w:rsidRDefault="00F95896">
            <w:pPr>
              <w:spacing w:after="160" w:line="214" w:lineRule="auto"/>
              <w:jc w:val="right"/>
              <w:textAlignment w:val="center"/>
            </w:pPr>
            <w:r>
              <w:rPr>
                <w:rFonts w:ascii="Calibri" w:eastAsia="Calibri" w:hAnsi="Calibri" w:cs="Calibri"/>
                <w:color w:val="000000"/>
                <w:position w:val="-3"/>
              </w:rPr>
              <w:t>42</w:t>
            </w:r>
          </w:p>
        </w:tc>
      </w:tr>
      <w:tr w:rsidR="0070041A" w14:paraId="23786D9F"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8D74448"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5635825" w14:textId="77777777" w:rsidR="0070041A" w:rsidRDefault="00F95896">
            <w:pPr>
              <w:spacing w:after="160" w:line="214" w:lineRule="auto"/>
              <w:jc w:val="right"/>
              <w:textAlignment w:val="center"/>
            </w:pPr>
            <w:r>
              <w:rPr>
                <w:rFonts w:ascii="Calibri" w:eastAsia="Calibri" w:hAnsi="Calibri" w:cs="Calibri"/>
                <w:color w:val="000000"/>
                <w:position w:val="-3"/>
              </w:rPr>
              <w:t>37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F39630D" w14:textId="77777777" w:rsidR="0070041A" w:rsidRDefault="00F95896">
            <w:pPr>
              <w:spacing w:after="160" w:line="214" w:lineRule="auto"/>
              <w:jc w:val="right"/>
              <w:textAlignment w:val="center"/>
            </w:pPr>
            <w:r>
              <w:rPr>
                <w:rFonts w:ascii="Calibri" w:eastAsia="Calibri" w:hAnsi="Calibri" w:cs="Calibri"/>
                <w:color w:val="000000"/>
                <w:position w:val="-3"/>
              </w:rPr>
              <w:t>61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799BADF" w14:textId="77777777" w:rsidR="0070041A" w:rsidRDefault="00F95896">
            <w:pPr>
              <w:spacing w:after="160" w:line="214" w:lineRule="auto"/>
              <w:jc w:val="right"/>
              <w:textAlignment w:val="center"/>
            </w:pPr>
            <w:r>
              <w:rPr>
                <w:rFonts w:ascii="Calibri" w:eastAsia="Calibri" w:hAnsi="Calibri" w:cs="Calibri"/>
                <w:color w:val="000000"/>
                <w:position w:val="-3"/>
              </w:rPr>
              <w:t>56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FA2CBFC" w14:textId="77777777" w:rsidR="0070041A" w:rsidRDefault="00F95896">
            <w:pPr>
              <w:spacing w:after="160" w:line="214" w:lineRule="auto"/>
              <w:jc w:val="right"/>
              <w:textAlignment w:val="center"/>
            </w:pPr>
            <w:r>
              <w:rPr>
                <w:rFonts w:ascii="Calibri" w:eastAsia="Calibri" w:hAnsi="Calibri" w:cs="Calibri"/>
                <w:color w:val="000000"/>
                <w:position w:val="-3"/>
              </w:rPr>
              <w:t>42</w:t>
            </w:r>
          </w:p>
        </w:tc>
      </w:tr>
    </w:tbl>
    <w:p w14:paraId="5E1235F7" w14:textId="77777777" w:rsidR="0070041A" w:rsidRDefault="0070041A"/>
    <w:tbl>
      <w:tblPr>
        <w:tblStyle w:val="NormalTablePHPDOCX"/>
        <w:tblW w:w="8550" w:type="dxa"/>
        <w:tblInd w:w="108" w:type="dxa"/>
        <w:tblLook w:val="04A0" w:firstRow="1" w:lastRow="0" w:firstColumn="1" w:lastColumn="0" w:noHBand="0" w:noVBand="1"/>
      </w:tblPr>
      <w:tblGrid>
        <w:gridCol w:w="8550"/>
      </w:tblGrid>
      <w:tr w:rsidR="0070041A" w14:paraId="3E23DA10" w14:textId="77777777">
        <w:tc>
          <w:tcPr>
            <w:tcW w:w="8550" w:type="dxa"/>
            <w:tcMar>
              <w:top w:w="0" w:type="auto"/>
              <w:left w:w="0" w:type="auto"/>
              <w:bottom w:w="0" w:type="auto"/>
              <w:right w:w="0" w:type="auto"/>
            </w:tcMar>
            <w:vAlign w:val="bottom"/>
          </w:tcPr>
          <w:p w14:paraId="7BAD3053" w14:textId="77777777" w:rsidR="0070041A" w:rsidRDefault="0070041A">
            <w:pPr>
              <w:spacing w:after="160" w:line="214" w:lineRule="auto"/>
              <w:textAlignment w:val="bottom"/>
            </w:pPr>
          </w:p>
        </w:tc>
      </w:tr>
    </w:tbl>
    <w:p w14:paraId="00715FAC" w14:textId="77777777" w:rsidR="0070041A" w:rsidRDefault="00F95896">
      <w:pPr>
        <w:spacing w:after="160" w:line="214" w:lineRule="auto"/>
      </w:pPr>
      <w:r>
        <w:rPr>
          <w:rFonts w:ascii="Calibri" w:eastAsia="Calibri" w:hAnsi="Calibri" w:cs="Calibri"/>
          <w:b/>
          <w:bCs/>
          <w:color w:val="000000"/>
        </w:rPr>
        <w:t>VI.B. DISPOSITION OF ADMINISTRATIVE APPEALS -- ALL PROCESSED APPEALS</w:t>
      </w:r>
    </w:p>
    <w:p w14:paraId="18700461" w14:textId="77777777" w:rsidR="0070041A" w:rsidRDefault="0070041A"/>
    <w:tbl>
      <w:tblPr>
        <w:tblStyle w:val="TableGridPHPDOCX"/>
        <w:tblW w:w="985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570"/>
        <w:gridCol w:w="1486"/>
        <w:gridCol w:w="2093"/>
        <w:gridCol w:w="2093"/>
        <w:gridCol w:w="1470"/>
        <w:gridCol w:w="1143"/>
      </w:tblGrid>
      <w:tr w:rsidR="0070041A" w14:paraId="7D39DD14"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64CE3D" w14:textId="77777777" w:rsidR="0070041A" w:rsidRDefault="00F95896">
            <w:pPr>
              <w:spacing w:after="160" w:line="214" w:lineRule="auto"/>
              <w:jc w:val="center"/>
              <w:textAlignment w:val="center"/>
            </w:pPr>
            <w:r>
              <w:rPr>
                <w:rFonts w:ascii="Calibri" w:eastAsia="Calibri" w:hAnsi="Calibri" w:cs="Calibri"/>
                <w:color w:val="000000"/>
                <w:position w:val="-3"/>
              </w:rPr>
              <w:lastRenderedPageBreak/>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248C6B3" w14:textId="77777777" w:rsidR="0070041A" w:rsidRDefault="00F95896">
            <w:pPr>
              <w:spacing w:after="160" w:line="214" w:lineRule="auto"/>
              <w:jc w:val="center"/>
              <w:textAlignment w:val="center"/>
            </w:pPr>
            <w:r>
              <w:rPr>
                <w:rFonts w:ascii="Calibri" w:eastAsia="Calibri" w:hAnsi="Calibri" w:cs="Calibri"/>
                <w:color w:val="000000"/>
                <w:position w:val="-3"/>
              </w:rPr>
              <w:t>Number Affirmed on Appeal</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FB9CA1" w14:textId="77777777" w:rsidR="0070041A" w:rsidRDefault="00F95896">
            <w:pPr>
              <w:spacing w:after="160" w:line="214" w:lineRule="auto"/>
              <w:jc w:val="center"/>
              <w:textAlignment w:val="center"/>
            </w:pPr>
            <w:r>
              <w:rPr>
                <w:rFonts w:ascii="Calibri" w:eastAsia="Calibri" w:hAnsi="Calibri" w:cs="Calibri"/>
                <w:color w:val="000000"/>
                <w:position w:val="-3"/>
              </w:rPr>
              <w:t>Number Partially Affirmed &amp; Partially Reversed/Remanded on Appeal</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BB49551" w14:textId="77777777" w:rsidR="0070041A" w:rsidRDefault="00F95896">
            <w:pPr>
              <w:spacing w:after="160" w:line="214" w:lineRule="auto"/>
              <w:jc w:val="center"/>
              <w:textAlignment w:val="center"/>
            </w:pPr>
            <w:r>
              <w:rPr>
                <w:rFonts w:ascii="Calibri" w:eastAsia="Calibri" w:hAnsi="Calibri" w:cs="Calibri"/>
                <w:color w:val="000000"/>
                <w:position w:val="-3"/>
              </w:rPr>
              <w:t>Number Completely Reversed/Remanded on Appeal</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9D1338B" w14:textId="77777777" w:rsidR="0070041A" w:rsidRDefault="00F95896">
            <w:pPr>
              <w:spacing w:after="160" w:line="214" w:lineRule="auto"/>
              <w:jc w:val="center"/>
              <w:textAlignment w:val="center"/>
            </w:pPr>
            <w:r>
              <w:rPr>
                <w:rFonts w:ascii="Calibri" w:eastAsia="Calibri" w:hAnsi="Calibri" w:cs="Calibri"/>
                <w:color w:val="000000"/>
                <w:position w:val="-3"/>
              </w:rPr>
              <w:t>Number of Appeals Closed for Other Reasons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9B343B9" w14:textId="77777777" w:rsidR="0070041A" w:rsidRDefault="00F95896">
            <w:pPr>
              <w:spacing w:after="160" w:line="214" w:lineRule="auto"/>
              <w:jc w:val="center"/>
              <w:textAlignment w:val="center"/>
            </w:pPr>
            <w:r>
              <w:rPr>
                <w:rFonts w:ascii="Calibri" w:eastAsia="Calibri" w:hAnsi="Calibri" w:cs="Calibri"/>
                <w:color w:val="000000"/>
                <w:position w:val="-3"/>
              </w:rPr>
              <w:t>TOTAL</w:t>
            </w:r>
          </w:p>
        </w:tc>
      </w:tr>
      <w:tr w:rsidR="0070041A" w14:paraId="7FB87B99"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FE35668" w14:textId="77777777" w:rsidR="0070041A" w:rsidRDefault="00F95896">
            <w:pPr>
              <w:spacing w:after="160" w:line="214" w:lineRule="auto"/>
              <w:textAlignment w:val="bottom"/>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F769D49" w14:textId="77777777" w:rsidR="0070041A" w:rsidRDefault="00F95896">
            <w:pPr>
              <w:spacing w:after="160" w:line="214" w:lineRule="auto"/>
              <w:jc w:val="right"/>
              <w:textAlignment w:val="bottom"/>
            </w:pPr>
            <w:r>
              <w:rPr>
                <w:rFonts w:ascii="Calibri" w:eastAsia="Calibri" w:hAnsi="Calibri" w:cs="Calibri"/>
                <w:color w:val="000000"/>
              </w:rPr>
              <w:t>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47CDAA0" w14:textId="77777777" w:rsidR="0070041A" w:rsidRDefault="00F95896">
            <w:pPr>
              <w:spacing w:after="160" w:line="214" w:lineRule="auto"/>
              <w:jc w:val="right"/>
              <w:textAlignment w:val="bottom"/>
            </w:pPr>
            <w:r>
              <w:rPr>
                <w:rFonts w:ascii="Calibri" w:eastAsia="Calibri" w:hAnsi="Calibri" w:cs="Calibri"/>
                <w:color w:val="000000"/>
              </w:rPr>
              <w:t>26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4DC158E" w14:textId="77777777" w:rsidR="0070041A" w:rsidRDefault="00F95896">
            <w:pPr>
              <w:spacing w:after="160" w:line="214" w:lineRule="auto"/>
              <w:jc w:val="right"/>
              <w:textAlignment w:val="bottom"/>
            </w:pPr>
            <w:r>
              <w:rPr>
                <w:rFonts w:ascii="Calibri" w:eastAsia="Calibri" w:hAnsi="Calibri" w:cs="Calibri"/>
                <w:color w:val="000000"/>
              </w:rPr>
              <w:t>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A338B82" w14:textId="77777777" w:rsidR="0070041A" w:rsidRDefault="00F95896">
            <w:pPr>
              <w:spacing w:after="160" w:line="214" w:lineRule="auto"/>
              <w:jc w:val="right"/>
              <w:textAlignment w:val="bottom"/>
            </w:pPr>
            <w:r>
              <w:rPr>
                <w:rFonts w:ascii="Calibri" w:eastAsia="Calibri" w:hAnsi="Calibri" w:cs="Calibri"/>
                <w:color w:val="000000"/>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67BA010" w14:textId="77777777" w:rsidR="0070041A" w:rsidRDefault="00F95896">
            <w:pPr>
              <w:spacing w:after="160" w:line="214" w:lineRule="auto"/>
              <w:jc w:val="right"/>
              <w:textAlignment w:val="center"/>
            </w:pPr>
            <w:r>
              <w:rPr>
                <w:rFonts w:ascii="Calibri" w:eastAsia="Calibri" w:hAnsi="Calibri" w:cs="Calibri"/>
                <w:color w:val="000000"/>
                <w:position w:val="-3"/>
              </w:rPr>
              <w:t>56</w:t>
            </w:r>
          </w:p>
        </w:tc>
      </w:tr>
      <w:tr w:rsidR="0070041A" w14:paraId="7251C667"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36A8B19"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9673B4A" w14:textId="77777777" w:rsidR="0070041A" w:rsidRDefault="00F95896">
            <w:pPr>
              <w:spacing w:after="160" w:line="214" w:lineRule="auto"/>
              <w:jc w:val="right"/>
              <w:textAlignment w:val="center"/>
            </w:pPr>
            <w:r>
              <w:rPr>
                <w:rFonts w:ascii="Calibri" w:eastAsia="Calibri" w:hAnsi="Calibri" w:cs="Calibri"/>
                <w:color w:val="000000"/>
                <w:position w:val="-3"/>
              </w:rPr>
              <w:t>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85A4D5D" w14:textId="77777777" w:rsidR="0070041A" w:rsidRDefault="00F95896">
            <w:pPr>
              <w:spacing w:after="160" w:line="214" w:lineRule="auto"/>
              <w:jc w:val="right"/>
              <w:textAlignment w:val="center"/>
            </w:pPr>
            <w:r>
              <w:rPr>
                <w:rFonts w:ascii="Calibri" w:eastAsia="Calibri" w:hAnsi="Calibri" w:cs="Calibri"/>
                <w:color w:val="000000"/>
                <w:position w:val="-3"/>
              </w:rPr>
              <w:t>26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B56CD91" w14:textId="77777777" w:rsidR="0070041A" w:rsidRDefault="00F95896">
            <w:pPr>
              <w:spacing w:after="160" w:line="214" w:lineRule="auto"/>
              <w:jc w:val="right"/>
              <w:textAlignment w:val="center"/>
            </w:pPr>
            <w:r>
              <w:rPr>
                <w:rFonts w:ascii="Calibri" w:eastAsia="Calibri" w:hAnsi="Calibri" w:cs="Calibri"/>
                <w:color w:val="000000"/>
                <w:position w:val="-3"/>
              </w:rPr>
              <w:t>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C18F2EA" w14:textId="77777777" w:rsidR="0070041A" w:rsidRDefault="00F95896">
            <w:pPr>
              <w:spacing w:after="160" w:line="214" w:lineRule="auto"/>
              <w:jc w:val="right"/>
              <w:textAlignment w:val="center"/>
            </w:pPr>
            <w:r>
              <w:rPr>
                <w:rFonts w:ascii="Calibri" w:eastAsia="Calibri" w:hAnsi="Calibri" w:cs="Calibri"/>
                <w:color w:val="000000"/>
                <w:position w:val="-3"/>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42BE08A" w14:textId="77777777" w:rsidR="0070041A" w:rsidRDefault="00F95896">
            <w:pPr>
              <w:spacing w:after="160" w:line="214" w:lineRule="auto"/>
              <w:jc w:val="right"/>
              <w:textAlignment w:val="center"/>
            </w:pPr>
            <w:r>
              <w:rPr>
                <w:rFonts w:ascii="Calibri" w:eastAsia="Calibri" w:hAnsi="Calibri" w:cs="Calibri"/>
                <w:color w:val="000000"/>
                <w:position w:val="-3"/>
              </w:rPr>
              <w:t>56</w:t>
            </w:r>
          </w:p>
        </w:tc>
      </w:tr>
    </w:tbl>
    <w:p w14:paraId="46354711" w14:textId="77777777" w:rsidR="0070041A" w:rsidRDefault="0070041A"/>
    <w:tbl>
      <w:tblPr>
        <w:tblStyle w:val="NormalTablePHPDOCX"/>
        <w:tblW w:w="8550" w:type="dxa"/>
        <w:tblInd w:w="108" w:type="dxa"/>
        <w:tblLook w:val="04A0" w:firstRow="1" w:lastRow="0" w:firstColumn="1" w:lastColumn="0" w:noHBand="0" w:noVBand="1"/>
      </w:tblPr>
      <w:tblGrid>
        <w:gridCol w:w="8550"/>
      </w:tblGrid>
      <w:tr w:rsidR="0070041A" w14:paraId="27B5B05E" w14:textId="77777777">
        <w:tc>
          <w:tcPr>
            <w:tcW w:w="8550" w:type="dxa"/>
            <w:tcMar>
              <w:top w:w="0" w:type="auto"/>
              <w:left w:w="0" w:type="auto"/>
              <w:bottom w:w="0" w:type="auto"/>
              <w:right w:w="0" w:type="auto"/>
            </w:tcMar>
            <w:vAlign w:val="bottom"/>
          </w:tcPr>
          <w:p w14:paraId="04F43584" w14:textId="77777777" w:rsidR="0070041A" w:rsidRDefault="0070041A">
            <w:pPr>
              <w:spacing w:after="160" w:line="214" w:lineRule="auto"/>
              <w:textAlignment w:val="bottom"/>
            </w:pPr>
          </w:p>
        </w:tc>
      </w:tr>
    </w:tbl>
    <w:p w14:paraId="003BCE75" w14:textId="77777777" w:rsidR="0070041A" w:rsidRDefault="00F95896">
      <w:pPr>
        <w:spacing w:after="160" w:line="214" w:lineRule="auto"/>
      </w:pPr>
      <w:r>
        <w:rPr>
          <w:rFonts w:ascii="Calibri" w:eastAsia="Calibri" w:hAnsi="Calibri" w:cs="Calibri"/>
          <w:b/>
          <w:bCs/>
          <w:color w:val="000000"/>
        </w:rPr>
        <w:t>VI.C.(1). REASONS FOR DENIAL ON APPEAL -- NUMBER OF TIMES EXEMPTIONS APPLIED</w:t>
      </w:r>
    </w:p>
    <w:p w14:paraId="116C1CD9" w14:textId="77777777" w:rsidR="0070041A" w:rsidRDefault="0070041A"/>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2"/>
        <w:gridCol w:w="475"/>
        <w:gridCol w:w="475"/>
        <w:gridCol w:w="475"/>
        <w:gridCol w:w="475"/>
        <w:gridCol w:w="475"/>
        <w:gridCol w:w="475"/>
        <w:gridCol w:w="589"/>
        <w:gridCol w:w="581"/>
        <w:gridCol w:w="579"/>
        <w:gridCol w:w="597"/>
        <w:gridCol w:w="569"/>
        <w:gridCol w:w="563"/>
        <w:gridCol w:w="475"/>
        <w:gridCol w:w="475"/>
      </w:tblGrid>
      <w:tr w:rsidR="0070041A" w14:paraId="61FA2506" w14:textId="77777777">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B9B691A" w14:textId="77777777" w:rsidR="0070041A" w:rsidRDefault="00F95896">
            <w:pPr>
              <w:spacing w:after="160" w:line="214" w:lineRule="auto"/>
              <w:jc w:val="center"/>
              <w:textAlignment w:val="center"/>
            </w:pPr>
            <w:r>
              <w:rPr>
                <w:rFonts w:ascii="Calibri" w:eastAsia="Calibri" w:hAnsi="Calibri" w:cs="Calibri"/>
                <w:color w:val="000000"/>
                <w:position w:val="-3"/>
              </w:rPr>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41C0277" w14:textId="77777777" w:rsidR="0070041A" w:rsidRDefault="00F95896">
            <w:pPr>
              <w:spacing w:after="160" w:line="214" w:lineRule="auto"/>
              <w:jc w:val="center"/>
              <w:textAlignment w:val="center"/>
            </w:pPr>
            <w:r>
              <w:rPr>
                <w:rFonts w:ascii="Calibri" w:eastAsia="Calibri" w:hAnsi="Calibri" w:cs="Calibri"/>
                <w:color w:val="000000"/>
                <w:position w:val="-3"/>
              </w:rPr>
              <w:t>Ex. 1</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1974A34" w14:textId="77777777" w:rsidR="0070041A" w:rsidRDefault="00F95896">
            <w:pPr>
              <w:spacing w:after="160" w:line="214" w:lineRule="auto"/>
              <w:jc w:val="center"/>
              <w:textAlignment w:val="center"/>
            </w:pPr>
            <w:r>
              <w:rPr>
                <w:rFonts w:ascii="Calibri" w:eastAsia="Calibri" w:hAnsi="Calibri" w:cs="Calibri"/>
                <w:color w:val="000000"/>
                <w:position w:val="-3"/>
              </w:rPr>
              <w:t>Ex. 2</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4065E7E" w14:textId="77777777" w:rsidR="0070041A" w:rsidRDefault="00F95896">
            <w:pPr>
              <w:spacing w:after="160" w:line="214" w:lineRule="auto"/>
              <w:jc w:val="center"/>
              <w:textAlignment w:val="center"/>
            </w:pPr>
            <w:r>
              <w:rPr>
                <w:rFonts w:ascii="Calibri" w:eastAsia="Calibri" w:hAnsi="Calibri" w:cs="Calibri"/>
                <w:color w:val="000000"/>
                <w:position w:val="-3"/>
              </w:rPr>
              <w:t>Ex. 3</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363EB0E" w14:textId="77777777" w:rsidR="0070041A" w:rsidRDefault="00F95896">
            <w:pPr>
              <w:spacing w:after="160" w:line="214" w:lineRule="auto"/>
              <w:jc w:val="center"/>
              <w:textAlignment w:val="center"/>
            </w:pPr>
            <w:r>
              <w:rPr>
                <w:rFonts w:ascii="Calibri" w:eastAsia="Calibri" w:hAnsi="Calibri" w:cs="Calibri"/>
                <w:color w:val="000000"/>
                <w:position w:val="-3"/>
              </w:rPr>
              <w:t>Ex. 4</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B3D457D" w14:textId="77777777" w:rsidR="0070041A" w:rsidRDefault="00F95896">
            <w:pPr>
              <w:spacing w:after="160" w:line="214" w:lineRule="auto"/>
              <w:jc w:val="center"/>
              <w:textAlignment w:val="center"/>
            </w:pPr>
            <w:r>
              <w:rPr>
                <w:rFonts w:ascii="Calibri" w:eastAsia="Calibri" w:hAnsi="Calibri" w:cs="Calibri"/>
                <w:color w:val="000000"/>
                <w:position w:val="-3"/>
              </w:rPr>
              <w:t>Ex. 5</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89F983E" w14:textId="77777777" w:rsidR="0070041A" w:rsidRDefault="00F95896">
            <w:pPr>
              <w:spacing w:after="160" w:line="214" w:lineRule="auto"/>
              <w:jc w:val="center"/>
              <w:textAlignment w:val="center"/>
            </w:pPr>
            <w:r>
              <w:rPr>
                <w:rFonts w:ascii="Calibri" w:eastAsia="Calibri" w:hAnsi="Calibri" w:cs="Calibri"/>
                <w:color w:val="000000"/>
                <w:position w:val="-3"/>
              </w:rPr>
              <w:t>Ex. 6</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DA02F1B" w14:textId="77777777" w:rsidR="0070041A" w:rsidRDefault="00F95896">
            <w:pPr>
              <w:spacing w:after="160" w:line="214" w:lineRule="auto"/>
              <w:jc w:val="center"/>
              <w:textAlignment w:val="center"/>
            </w:pPr>
            <w:r>
              <w:rPr>
                <w:rFonts w:ascii="Calibri" w:eastAsia="Calibri" w:hAnsi="Calibri" w:cs="Calibri"/>
                <w:color w:val="000000"/>
                <w:position w:val="-3"/>
              </w:rPr>
              <w:t>Ex. 7(A)</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53BFB92" w14:textId="77777777" w:rsidR="0070041A" w:rsidRDefault="00F95896">
            <w:pPr>
              <w:spacing w:after="160" w:line="214" w:lineRule="auto"/>
              <w:jc w:val="center"/>
              <w:textAlignment w:val="center"/>
            </w:pPr>
            <w:r>
              <w:rPr>
                <w:rFonts w:ascii="Calibri" w:eastAsia="Calibri" w:hAnsi="Calibri" w:cs="Calibri"/>
                <w:color w:val="000000"/>
                <w:position w:val="-3"/>
              </w:rPr>
              <w:t>Ex. 7(B)</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92EE4EF" w14:textId="77777777" w:rsidR="0070041A" w:rsidRDefault="00F95896">
            <w:pPr>
              <w:spacing w:after="160" w:line="214" w:lineRule="auto"/>
              <w:jc w:val="center"/>
              <w:textAlignment w:val="center"/>
            </w:pPr>
            <w:r>
              <w:rPr>
                <w:rFonts w:ascii="Calibri" w:eastAsia="Calibri" w:hAnsi="Calibri" w:cs="Calibri"/>
                <w:color w:val="000000"/>
                <w:position w:val="-3"/>
              </w:rPr>
              <w:t>Ex. 7(C)</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71176F3" w14:textId="77777777" w:rsidR="0070041A" w:rsidRDefault="00F95896">
            <w:pPr>
              <w:spacing w:after="160" w:line="214" w:lineRule="auto"/>
              <w:jc w:val="center"/>
              <w:textAlignment w:val="center"/>
            </w:pPr>
            <w:r>
              <w:rPr>
                <w:rFonts w:ascii="Calibri" w:eastAsia="Calibri" w:hAnsi="Calibri" w:cs="Calibri"/>
                <w:color w:val="000000"/>
                <w:position w:val="-3"/>
              </w:rPr>
              <w:t>Ex. 7(D)</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40CFEC0" w14:textId="77777777" w:rsidR="0070041A" w:rsidRDefault="00F95896">
            <w:pPr>
              <w:spacing w:after="160" w:line="214" w:lineRule="auto"/>
              <w:jc w:val="center"/>
              <w:textAlignment w:val="center"/>
            </w:pPr>
            <w:r>
              <w:rPr>
                <w:rFonts w:ascii="Calibri" w:eastAsia="Calibri" w:hAnsi="Calibri" w:cs="Calibri"/>
                <w:color w:val="000000"/>
                <w:position w:val="-3"/>
              </w:rPr>
              <w:t>Ex. 7(E)</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195E79D" w14:textId="77777777" w:rsidR="0070041A" w:rsidRDefault="00F95896">
            <w:pPr>
              <w:spacing w:after="160" w:line="214" w:lineRule="auto"/>
              <w:jc w:val="center"/>
              <w:textAlignment w:val="center"/>
            </w:pPr>
            <w:r>
              <w:rPr>
                <w:rFonts w:ascii="Calibri" w:eastAsia="Calibri" w:hAnsi="Calibri" w:cs="Calibri"/>
                <w:color w:val="000000"/>
                <w:position w:val="-3"/>
              </w:rPr>
              <w:t>Ex. 7(F)</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EE34009" w14:textId="77777777" w:rsidR="0070041A" w:rsidRDefault="00F95896">
            <w:pPr>
              <w:spacing w:after="160" w:line="214" w:lineRule="auto"/>
              <w:jc w:val="center"/>
              <w:textAlignment w:val="center"/>
            </w:pPr>
            <w:r>
              <w:rPr>
                <w:rFonts w:ascii="Calibri" w:eastAsia="Calibri" w:hAnsi="Calibri" w:cs="Calibri"/>
                <w:color w:val="000000"/>
                <w:position w:val="-3"/>
              </w:rPr>
              <w:t>Ex. 8</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F1C767B" w14:textId="77777777" w:rsidR="0070041A" w:rsidRDefault="00F95896">
            <w:pPr>
              <w:spacing w:after="160" w:line="214" w:lineRule="auto"/>
              <w:jc w:val="center"/>
              <w:textAlignment w:val="center"/>
            </w:pPr>
            <w:r>
              <w:rPr>
                <w:rFonts w:ascii="Calibri" w:eastAsia="Calibri" w:hAnsi="Calibri" w:cs="Calibri"/>
                <w:color w:val="000000"/>
                <w:position w:val="-3"/>
              </w:rPr>
              <w:t>Ex. 9</w:t>
            </w:r>
          </w:p>
        </w:tc>
      </w:tr>
      <w:tr w:rsidR="0070041A" w14:paraId="0B98F748"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46B36F0" w14:textId="77777777" w:rsidR="0070041A" w:rsidRDefault="00F95896">
            <w:pPr>
              <w:spacing w:after="160" w:line="214" w:lineRule="auto"/>
              <w:textAlignment w:val="bottom"/>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0277446"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4A46829"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23CD8B7"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352CD01" w14:textId="77777777" w:rsidR="0070041A" w:rsidRDefault="00F95896">
            <w:pPr>
              <w:spacing w:after="160" w:line="214" w:lineRule="auto"/>
              <w:jc w:val="right"/>
              <w:textAlignment w:val="bottom"/>
            </w:pPr>
            <w:r>
              <w:rPr>
                <w:rFonts w:ascii="Calibri" w:eastAsia="Calibri" w:hAnsi="Calibri" w:cs="Calibri"/>
                <w:color w:val="000000"/>
              </w:rPr>
              <w:t>27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A8F881D" w14:textId="77777777" w:rsidR="0070041A" w:rsidRDefault="00F95896">
            <w:pPr>
              <w:spacing w:after="160" w:line="214" w:lineRule="auto"/>
              <w:jc w:val="right"/>
              <w:textAlignment w:val="bottom"/>
            </w:pPr>
            <w:r>
              <w:rPr>
                <w:rFonts w:ascii="Calibri" w:eastAsia="Calibri" w:hAnsi="Calibri" w:cs="Calibri"/>
                <w:color w:val="000000"/>
              </w:rPr>
              <w:t>19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F6597D3" w14:textId="77777777" w:rsidR="0070041A" w:rsidRDefault="00F95896">
            <w:pPr>
              <w:spacing w:after="160" w:line="214" w:lineRule="auto"/>
              <w:jc w:val="right"/>
              <w:textAlignment w:val="bottom"/>
            </w:pPr>
            <w:r>
              <w:rPr>
                <w:rFonts w:ascii="Calibri" w:eastAsia="Calibri" w:hAnsi="Calibri" w:cs="Calibri"/>
                <w:color w:val="000000"/>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77E6AF1" w14:textId="77777777" w:rsidR="0070041A" w:rsidRDefault="00F95896">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7D991F8"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0C19894" w14:textId="77777777" w:rsidR="0070041A" w:rsidRDefault="00F95896">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E075C86" w14:textId="77777777" w:rsidR="0070041A" w:rsidRDefault="00F95896">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B757D0F" w14:textId="77777777" w:rsidR="0070041A" w:rsidRDefault="00F95896">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54B965E" w14:textId="77777777" w:rsidR="0070041A" w:rsidRDefault="00F95896">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FD47FF9" w14:textId="77777777" w:rsidR="0070041A" w:rsidRDefault="00F95896">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63E358B" w14:textId="77777777" w:rsidR="0070041A" w:rsidRDefault="00F95896">
            <w:pPr>
              <w:spacing w:after="160" w:line="214" w:lineRule="auto"/>
              <w:jc w:val="right"/>
              <w:textAlignment w:val="bottom"/>
            </w:pPr>
            <w:r>
              <w:rPr>
                <w:rFonts w:ascii="Calibri" w:eastAsia="Calibri" w:hAnsi="Calibri" w:cs="Calibri"/>
                <w:color w:val="000000"/>
              </w:rPr>
              <w:t>0</w:t>
            </w:r>
          </w:p>
        </w:tc>
      </w:tr>
      <w:tr w:rsidR="0070041A" w14:paraId="70CDE3F6" w14:textId="77777777">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6533A36"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1ECCDCF"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4A04DC6"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4D47B07"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68063B4" w14:textId="77777777" w:rsidR="0070041A" w:rsidRDefault="00F95896">
            <w:pPr>
              <w:spacing w:after="160" w:line="214" w:lineRule="auto"/>
              <w:jc w:val="right"/>
              <w:textAlignment w:val="center"/>
            </w:pPr>
            <w:r>
              <w:rPr>
                <w:rFonts w:ascii="Calibri" w:eastAsia="Calibri" w:hAnsi="Calibri" w:cs="Calibri"/>
                <w:color w:val="000000"/>
                <w:position w:val="-3"/>
              </w:rPr>
              <w:t>27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67DD804" w14:textId="77777777" w:rsidR="0070041A" w:rsidRDefault="00F95896">
            <w:pPr>
              <w:spacing w:after="160" w:line="214" w:lineRule="auto"/>
              <w:jc w:val="right"/>
              <w:textAlignment w:val="center"/>
            </w:pPr>
            <w:r>
              <w:rPr>
                <w:rFonts w:ascii="Calibri" w:eastAsia="Calibri" w:hAnsi="Calibri" w:cs="Calibri"/>
                <w:color w:val="000000"/>
                <w:position w:val="-3"/>
              </w:rPr>
              <w:t>19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4D4F350" w14:textId="77777777" w:rsidR="0070041A" w:rsidRDefault="00F95896">
            <w:pPr>
              <w:spacing w:after="160" w:line="214" w:lineRule="auto"/>
              <w:jc w:val="right"/>
              <w:textAlignment w:val="center"/>
            </w:pPr>
            <w:r>
              <w:rPr>
                <w:rFonts w:ascii="Calibri" w:eastAsia="Calibri" w:hAnsi="Calibri" w:cs="Calibri"/>
                <w:color w:val="000000"/>
                <w:position w:val="-3"/>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8870014" w14:textId="77777777" w:rsidR="0070041A" w:rsidRDefault="00F95896">
            <w:pPr>
              <w:spacing w:after="160" w:line="214" w:lineRule="auto"/>
              <w:jc w:val="right"/>
              <w:textAlignment w:val="center"/>
            </w:pPr>
            <w:r>
              <w:rPr>
                <w:rFonts w:ascii="Calibri" w:eastAsia="Calibri" w:hAnsi="Calibri" w:cs="Calibri"/>
                <w:color w:val="000000"/>
                <w:position w:val="-3"/>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E1AEC0F"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9DEF1C3" w14:textId="77777777" w:rsidR="0070041A" w:rsidRDefault="00F95896">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8ED987D" w14:textId="77777777" w:rsidR="0070041A" w:rsidRDefault="00F95896">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DFFB44C" w14:textId="77777777" w:rsidR="0070041A" w:rsidRDefault="00F95896">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5B4ACFE" w14:textId="77777777" w:rsidR="0070041A" w:rsidRDefault="00F95896">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F5D369B" w14:textId="77777777" w:rsidR="0070041A" w:rsidRDefault="00F95896">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604CA33" w14:textId="77777777" w:rsidR="0070041A" w:rsidRDefault="00F95896">
            <w:pPr>
              <w:spacing w:after="160" w:line="214" w:lineRule="auto"/>
              <w:jc w:val="right"/>
              <w:textAlignment w:val="center"/>
            </w:pPr>
            <w:r>
              <w:rPr>
                <w:rFonts w:ascii="Calibri" w:eastAsia="Calibri" w:hAnsi="Calibri" w:cs="Calibri"/>
                <w:color w:val="000000"/>
                <w:position w:val="-3"/>
              </w:rPr>
              <w:t>0</w:t>
            </w:r>
          </w:p>
        </w:tc>
      </w:tr>
    </w:tbl>
    <w:p w14:paraId="25AF419D" w14:textId="77777777" w:rsidR="0070041A" w:rsidRDefault="0070041A"/>
    <w:tbl>
      <w:tblPr>
        <w:tblStyle w:val="NormalTablePHPDOCX"/>
        <w:tblW w:w="8550" w:type="dxa"/>
        <w:tblInd w:w="108" w:type="dxa"/>
        <w:tblLook w:val="04A0" w:firstRow="1" w:lastRow="0" w:firstColumn="1" w:lastColumn="0" w:noHBand="0" w:noVBand="1"/>
      </w:tblPr>
      <w:tblGrid>
        <w:gridCol w:w="8550"/>
      </w:tblGrid>
      <w:tr w:rsidR="0070041A" w14:paraId="554AD6E9" w14:textId="77777777">
        <w:tc>
          <w:tcPr>
            <w:tcW w:w="8550" w:type="dxa"/>
            <w:tcMar>
              <w:top w:w="0" w:type="auto"/>
              <w:left w:w="0" w:type="auto"/>
              <w:bottom w:w="0" w:type="auto"/>
              <w:right w:w="0" w:type="auto"/>
            </w:tcMar>
            <w:vAlign w:val="bottom"/>
          </w:tcPr>
          <w:p w14:paraId="4F74F794" w14:textId="77777777" w:rsidR="0070041A" w:rsidRDefault="0070041A">
            <w:pPr>
              <w:spacing w:after="160" w:line="214" w:lineRule="auto"/>
              <w:textAlignment w:val="bottom"/>
            </w:pPr>
          </w:p>
        </w:tc>
      </w:tr>
    </w:tbl>
    <w:p w14:paraId="332382EF" w14:textId="77777777" w:rsidR="0070041A" w:rsidRDefault="00F95896">
      <w:pPr>
        <w:spacing w:after="160" w:line="214" w:lineRule="auto"/>
      </w:pPr>
      <w:r>
        <w:rPr>
          <w:rFonts w:ascii="Calibri" w:eastAsia="Calibri" w:hAnsi="Calibri" w:cs="Calibri"/>
          <w:b/>
          <w:bCs/>
          <w:color w:val="000000"/>
        </w:rPr>
        <w:t>VI.C.(2). REASONS FOR DENIAL ON APPEAL -- REASONS OTHER THAN EXEMPTIONS</w:t>
      </w:r>
    </w:p>
    <w:p w14:paraId="7462DFF1" w14:textId="77777777" w:rsidR="0070041A" w:rsidRDefault="0070041A"/>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33"/>
        <w:gridCol w:w="1000"/>
        <w:gridCol w:w="1223"/>
        <w:gridCol w:w="900"/>
        <w:gridCol w:w="1239"/>
        <w:gridCol w:w="1058"/>
        <w:gridCol w:w="865"/>
        <w:gridCol w:w="1066"/>
        <w:gridCol w:w="1048"/>
        <w:gridCol w:w="1167"/>
        <w:gridCol w:w="966"/>
      </w:tblGrid>
      <w:tr w:rsidR="0070041A" w14:paraId="43BC3728" w14:textId="77777777">
        <w:tc>
          <w:tcPr>
            <w:tcW w:w="46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0360795" w14:textId="77777777" w:rsidR="0070041A" w:rsidRDefault="00F95896">
            <w:pPr>
              <w:spacing w:after="160" w:line="214" w:lineRule="auto"/>
              <w:jc w:val="center"/>
              <w:textAlignment w:val="center"/>
            </w:pPr>
            <w:r>
              <w:rPr>
                <w:rFonts w:ascii="Calibri" w:eastAsia="Calibri" w:hAnsi="Calibri" w:cs="Calibri"/>
                <w:color w:val="000000"/>
                <w:position w:val="-3"/>
              </w:rPr>
              <w:t>Agency / Component</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3CD8951" w14:textId="77777777" w:rsidR="0070041A" w:rsidRDefault="00F95896">
            <w:pPr>
              <w:spacing w:after="160" w:line="214" w:lineRule="auto"/>
              <w:jc w:val="center"/>
              <w:textAlignment w:val="center"/>
            </w:pPr>
            <w:r>
              <w:rPr>
                <w:rFonts w:ascii="Calibri" w:eastAsia="Calibri" w:hAnsi="Calibri" w:cs="Calibri"/>
                <w:color w:val="000000"/>
                <w:position w:val="-3"/>
              </w:rPr>
              <w:t>No Records</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F19A603" w14:textId="77777777" w:rsidR="0070041A" w:rsidRDefault="00F95896">
            <w:pPr>
              <w:spacing w:after="160" w:line="214" w:lineRule="auto"/>
              <w:jc w:val="center"/>
              <w:textAlignment w:val="center"/>
            </w:pPr>
            <w:r>
              <w:rPr>
                <w:rFonts w:ascii="Calibri" w:eastAsia="Calibri" w:hAnsi="Calibri" w:cs="Calibri"/>
                <w:color w:val="000000"/>
                <w:position w:val="-3"/>
              </w:rPr>
              <w:t xml:space="preserve">Records Referred at Initial Request </w:t>
            </w:r>
            <w:r>
              <w:rPr>
                <w:rFonts w:ascii="Calibri" w:eastAsia="Calibri" w:hAnsi="Calibri" w:cs="Calibri"/>
                <w:color w:val="000000"/>
                <w:position w:val="-3"/>
              </w:rPr>
              <w:lastRenderedPageBreak/>
              <w:t>Level</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602CD22" w14:textId="77777777" w:rsidR="0070041A" w:rsidRDefault="00F95896">
            <w:pPr>
              <w:spacing w:after="160" w:line="214" w:lineRule="auto"/>
              <w:jc w:val="center"/>
              <w:textAlignment w:val="center"/>
            </w:pPr>
            <w:r>
              <w:rPr>
                <w:rFonts w:ascii="Calibri" w:eastAsia="Calibri" w:hAnsi="Calibri" w:cs="Calibri"/>
                <w:color w:val="000000"/>
                <w:position w:val="-3"/>
              </w:rPr>
              <w:lastRenderedPageBreak/>
              <w:t>Request Withdrawn</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4845790" w14:textId="77777777" w:rsidR="0070041A" w:rsidRDefault="00F95896">
            <w:pPr>
              <w:spacing w:after="160" w:line="214" w:lineRule="auto"/>
              <w:jc w:val="center"/>
              <w:textAlignment w:val="center"/>
            </w:pPr>
            <w:r>
              <w:rPr>
                <w:rFonts w:ascii="Calibri" w:eastAsia="Calibri" w:hAnsi="Calibri" w:cs="Calibri"/>
                <w:color w:val="000000"/>
                <w:position w:val="-3"/>
              </w:rPr>
              <w:t>Fee-Related Reason</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41FEA5B" w14:textId="77777777" w:rsidR="0070041A" w:rsidRDefault="00F95896">
            <w:pPr>
              <w:spacing w:after="160" w:line="214" w:lineRule="auto"/>
              <w:jc w:val="center"/>
              <w:textAlignment w:val="center"/>
            </w:pPr>
            <w:r>
              <w:rPr>
                <w:rFonts w:ascii="Calibri" w:eastAsia="Calibri" w:hAnsi="Calibri" w:cs="Calibri"/>
                <w:color w:val="000000"/>
                <w:position w:val="-3"/>
              </w:rPr>
              <w:t xml:space="preserve">Records not Reasonably </w:t>
            </w:r>
            <w:r>
              <w:rPr>
                <w:rFonts w:ascii="Calibri" w:eastAsia="Calibri" w:hAnsi="Calibri" w:cs="Calibri"/>
                <w:color w:val="000000"/>
                <w:position w:val="-3"/>
              </w:rPr>
              <w:lastRenderedPageBreak/>
              <w:t>Described</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76E83FE" w14:textId="77777777" w:rsidR="0070041A" w:rsidRDefault="00F95896">
            <w:pPr>
              <w:spacing w:after="160" w:line="214" w:lineRule="auto"/>
              <w:jc w:val="center"/>
              <w:textAlignment w:val="center"/>
            </w:pPr>
            <w:r>
              <w:rPr>
                <w:rFonts w:ascii="Calibri" w:eastAsia="Calibri" w:hAnsi="Calibri" w:cs="Calibri"/>
                <w:color w:val="000000"/>
                <w:position w:val="-3"/>
              </w:rPr>
              <w:lastRenderedPageBreak/>
              <w:t xml:space="preserve">Improper Request for Other </w:t>
            </w:r>
            <w:r>
              <w:rPr>
                <w:rFonts w:ascii="Calibri" w:eastAsia="Calibri" w:hAnsi="Calibri" w:cs="Calibri"/>
                <w:color w:val="000000"/>
                <w:position w:val="-3"/>
              </w:rPr>
              <w:lastRenderedPageBreak/>
              <w:t>Reasons</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5CA866F" w14:textId="77777777" w:rsidR="0070041A" w:rsidRDefault="00F95896">
            <w:pPr>
              <w:spacing w:after="160" w:line="214" w:lineRule="auto"/>
              <w:jc w:val="center"/>
              <w:textAlignment w:val="center"/>
            </w:pPr>
            <w:r>
              <w:rPr>
                <w:rFonts w:ascii="Calibri" w:eastAsia="Calibri" w:hAnsi="Calibri" w:cs="Calibri"/>
                <w:color w:val="000000"/>
                <w:position w:val="-3"/>
              </w:rPr>
              <w:lastRenderedPageBreak/>
              <w:t>Not Agency Record</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5941E06" w14:textId="77777777" w:rsidR="0070041A" w:rsidRDefault="00F95896">
            <w:pPr>
              <w:spacing w:after="160" w:line="214" w:lineRule="auto"/>
              <w:jc w:val="center"/>
              <w:textAlignment w:val="center"/>
            </w:pPr>
            <w:r>
              <w:rPr>
                <w:rFonts w:ascii="Calibri" w:eastAsia="Calibri" w:hAnsi="Calibri" w:cs="Calibri"/>
                <w:color w:val="000000"/>
                <w:position w:val="-3"/>
              </w:rPr>
              <w:t xml:space="preserve">Duplicate Request or </w:t>
            </w:r>
            <w:r>
              <w:rPr>
                <w:rFonts w:ascii="Calibri" w:eastAsia="Calibri" w:hAnsi="Calibri" w:cs="Calibri"/>
                <w:color w:val="000000"/>
                <w:position w:val="-3"/>
              </w:rPr>
              <w:lastRenderedPageBreak/>
              <w:t>Appeal</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E50B3E1" w14:textId="77777777" w:rsidR="0070041A" w:rsidRDefault="00F95896">
            <w:pPr>
              <w:spacing w:after="160" w:line="214" w:lineRule="auto"/>
              <w:jc w:val="center"/>
              <w:textAlignment w:val="center"/>
            </w:pPr>
            <w:r>
              <w:rPr>
                <w:rFonts w:ascii="Calibri" w:eastAsia="Calibri" w:hAnsi="Calibri" w:cs="Calibri"/>
                <w:color w:val="000000"/>
                <w:position w:val="-3"/>
              </w:rPr>
              <w:lastRenderedPageBreak/>
              <w:t>Request in Litigation</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911A78F" w14:textId="77777777" w:rsidR="0070041A" w:rsidRDefault="00F95896">
            <w:pPr>
              <w:spacing w:after="160" w:line="214" w:lineRule="auto"/>
              <w:jc w:val="center"/>
              <w:textAlignment w:val="center"/>
            </w:pPr>
            <w:r>
              <w:rPr>
                <w:rFonts w:ascii="Calibri" w:eastAsia="Calibri" w:hAnsi="Calibri" w:cs="Calibri"/>
                <w:color w:val="000000"/>
                <w:position w:val="-3"/>
              </w:rPr>
              <w:t xml:space="preserve">Appeal Based Solely on Denial of </w:t>
            </w:r>
            <w:r>
              <w:rPr>
                <w:rFonts w:ascii="Calibri" w:eastAsia="Calibri" w:hAnsi="Calibri" w:cs="Calibri"/>
                <w:color w:val="000000"/>
                <w:position w:val="-3"/>
              </w:rPr>
              <w:lastRenderedPageBreak/>
              <w:t>Request for Expedited Processing</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5561DA6" w14:textId="77777777" w:rsidR="0070041A" w:rsidRDefault="00F95896">
            <w:pPr>
              <w:spacing w:after="160" w:line="214" w:lineRule="auto"/>
              <w:jc w:val="center"/>
              <w:textAlignment w:val="center"/>
            </w:pPr>
            <w:r>
              <w:rPr>
                <w:rFonts w:ascii="Calibri" w:eastAsia="Calibri" w:hAnsi="Calibri" w:cs="Calibri"/>
                <w:color w:val="000000"/>
                <w:position w:val="-3"/>
              </w:rPr>
              <w:lastRenderedPageBreak/>
              <w:t xml:space="preserve">Other *Explain in chart </w:t>
            </w:r>
            <w:r>
              <w:rPr>
                <w:rFonts w:ascii="Calibri" w:eastAsia="Calibri" w:hAnsi="Calibri" w:cs="Calibri"/>
                <w:color w:val="000000"/>
                <w:position w:val="-3"/>
              </w:rPr>
              <w:lastRenderedPageBreak/>
              <w:t>below</w:t>
            </w:r>
          </w:p>
        </w:tc>
      </w:tr>
      <w:tr w:rsidR="0070041A" w14:paraId="540943D4"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69CC8CF" w14:textId="77777777" w:rsidR="0070041A" w:rsidRDefault="00F95896">
            <w:pPr>
              <w:spacing w:after="160" w:line="214" w:lineRule="auto"/>
              <w:textAlignment w:val="bottom"/>
            </w:pPr>
            <w:r>
              <w:rPr>
                <w:rFonts w:ascii="Calibri" w:eastAsia="Calibri" w:hAnsi="Calibri" w:cs="Calibri"/>
                <w:color w:val="000000"/>
              </w:rPr>
              <w:lastRenderedPageBreak/>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7D0676B"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11C52E1"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6A467DD" w14:textId="77777777" w:rsidR="0070041A" w:rsidRDefault="00F95896">
            <w:pPr>
              <w:spacing w:after="160" w:line="214" w:lineRule="auto"/>
              <w:jc w:val="right"/>
              <w:textAlignment w:val="bottom"/>
            </w:pPr>
            <w:r>
              <w:rPr>
                <w:rFonts w:ascii="Calibri" w:eastAsia="Calibri" w:hAnsi="Calibri" w:cs="Calibri"/>
                <w:color w:val="000000"/>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C31793B"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1048E4C"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6D3C67D"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5726AD2"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178EA16"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6B901C5"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285A9BF"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CCDF3A9" w14:textId="77777777" w:rsidR="0070041A" w:rsidRDefault="00F95896">
            <w:pPr>
              <w:spacing w:after="160" w:line="214" w:lineRule="auto"/>
              <w:jc w:val="right"/>
              <w:textAlignment w:val="bottom"/>
            </w:pPr>
            <w:r>
              <w:rPr>
                <w:rFonts w:ascii="Calibri" w:eastAsia="Calibri" w:hAnsi="Calibri" w:cs="Calibri"/>
                <w:color w:val="000000"/>
              </w:rPr>
              <w:t>0</w:t>
            </w:r>
          </w:p>
        </w:tc>
      </w:tr>
      <w:tr w:rsidR="0070041A" w14:paraId="1B3FA8D3"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27C0704"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B25E69D"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80CFDCA"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570F664" w14:textId="77777777" w:rsidR="0070041A" w:rsidRDefault="00F95896">
            <w:pPr>
              <w:spacing w:after="160" w:line="214" w:lineRule="auto"/>
              <w:jc w:val="right"/>
              <w:textAlignment w:val="center"/>
            </w:pPr>
            <w:r>
              <w:rPr>
                <w:rFonts w:ascii="Calibri" w:eastAsia="Calibri" w:hAnsi="Calibri" w:cs="Calibri"/>
                <w:color w:val="000000"/>
                <w:position w:val="-3"/>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9A92329"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8B6A4A6"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1D75C74"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E02BA69"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9B63A1D"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EE060FF"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0F5F738"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719FE5A" w14:textId="77777777" w:rsidR="0070041A" w:rsidRDefault="00F95896">
            <w:pPr>
              <w:spacing w:after="160" w:line="214" w:lineRule="auto"/>
              <w:jc w:val="right"/>
              <w:textAlignment w:val="center"/>
            </w:pPr>
            <w:r>
              <w:rPr>
                <w:rFonts w:ascii="Calibri" w:eastAsia="Calibri" w:hAnsi="Calibri" w:cs="Calibri"/>
                <w:color w:val="000000"/>
                <w:position w:val="-3"/>
              </w:rPr>
              <w:t>0</w:t>
            </w:r>
          </w:p>
        </w:tc>
      </w:tr>
    </w:tbl>
    <w:p w14:paraId="743C703B" w14:textId="77777777" w:rsidR="0070041A" w:rsidRDefault="0070041A"/>
    <w:tbl>
      <w:tblPr>
        <w:tblStyle w:val="NormalTablePHPDOCX"/>
        <w:tblW w:w="8550" w:type="dxa"/>
        <w:tblInd w:w="108" w:type="dxa"/>
        <w:tblLook w:val="04A0" w:firstRow="1" w:lastRow="0" w:firstColumn="1" w:lastColumn="0" w:noHBand="0" w:noVBand="1"/>
      </w:tblPr>
      <w:tblGrid>
        <w:gridCol w:w="8550"/>
      </w:tblGrid>
      <w:tr w:rsidR="0070041A" w14:paraId="1E84B39B" w14:textId="77777777">
        <w:tc>
          <w:tcPr>
            <w:tcW w:w="8550" w:type="dxa"/>
            <w:tcMar>
              <w:top w:w="0" w:type="auto"/>
              <w:left w:w="0" w:type="auto"/>
              <w:bottom w:w="0" w:type="auto"/>
              <w:right w:w="0" w:type="auto"/>
            </w:tcMar>
            <w:vAlign w:val="bottom"/>
          </w:tcPr>
          <w:p w14:paraId="4DAA6F82" w14:textId="77777777" w:rsidR="0070041A" w:rsidRDefault="0070041A">
            <w:pPr>
              <w:spacing w:after="160" w:line="214" w:lineRule="auto"/>
              <w:textAlignment w:val="bottom"/>
            </w:pPr>
          </w:p>
        </w:tc>
      </w:tr>
    </w:tbl>
    <w:p w14:paraId="63EB11EE" w14:textId="77777777" w:rsidR="0070041A" w:rsidRDefault="00F95896">
      <w:pPr>
        <w:spacing w:after="160" w:line="214" w:lineRule="auto"/>
      </w:pPr>
      <w:r>
        <w:rPr>
          <w:rFonts w:ascii="Calibri" w:eastAsia="Calibri" w:hAnsi="Calibri" w:cs="Calibri"/>
          <w:b/>
          <w:bCs/>
          <w:color w:val="000000"/>
        </w:rPr>
        <w:t>VI.C.(3). REASONS FOR DENIAL ON APPEAL -- "OTHER" REASONS</w:t>
      </w:r>
    </w:p>
    <w:p w14:paraId="4C1BC262" w14:textId="77777777" w:rsidR="0070041A" w:rsidRDefault="0070041A"/>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46"/>
        <w:gridCol w:w="4527"/>
        <w:gridCol w:w="1260"/>
        <w:gridCol w:w="1017"/>
      </w:tblGrid>
      <w:tr w:rsidR="0070041A" w14:paraId="339D3BF6" w14:textId="77777777">
        <w:tc>
          <w:tcPr>
            <w:tcW w:w="118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FFD0B28" w14:textId="77777777" w:rsidR="0070041A" w:rsidRDefault="00F95896">
            <w:pPr>
              <w:spacing w:after="160" w:line="214" w:lineRule="auto"/>
              <w:jc w:val="center"/>
              <w:textAlignment w:val="center"/>
            </w:pPr>
            <w:r>
              <w:rPr>
                <w:rFonts w:ascii="Calibri" w:eastAsia="Calibri" w:hAnsi="Calibri" w:cs="Calibri"/>
                <w:color w:val="000000"/>
                <w:position w:val="-3"/>
              </w:rPr>
              <w:t>Agency / Component</w:t>
            </w:r>
          </w:p>
        </w:tc>
        <w:tc>
          <w:tcPr>
            <w:tcW w:w="50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9A1EA68" w14:textId="77777777" w:rsidR="0070041A" w:rsidRDefault="00F95896">
            <w:pPr>
              <w:spacing w:after="160" w:line="214" w:lineRule="auto"/>
              <w:jc w:val="center"/>
              <w:textAlignment w:val="center"/>
            </w:pPr>
            <w:r>
              <w:rPr>
                <w:rFonts w:ascii="Calibri" w:eastAsia="Calibri" w:hAnsi="Calibri" w:cs="Calibri"/>
                <w:color w:val="000000"/>
                <w:position w:val="-3"/>
              </w:rPr>
              <w:t>Description of "Other" Reasons for Denial on Appeal from Chart C(2)</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3AA4856" w14:textId="77777777" w:rsidR="0070041A" w:rsidRDefault="00F95896">
            <w:pPr>
              <w:spacing w:after="160" w:line="214" w:lineRule="auto"/>
              <w:jc w:val="center"/>
              <w:textAlignment w:val="center"/>
            </w:pPr>
            <w:r>
              <w:rPr>
                <w:rFonts w:ascii="Calibri" w:eastAsia="Calibri" w:hAnsi="Calibri" w:cs="Calibri"/>
                <w:color w:val="000000"/>
                <w:position w:val="-3"/>
              </w:rPr>
              <w:t>Number of Times "Other" Reason Was Relied Upon</w:t>
            </w:r>
          </w:p>
        </w:tc>
        <w:tc>
          <w:tcPr>
            <w:tcW w:w="10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6A5D9B1" w14:textId="77777777" w:rsidR="0070041A" w:rsidRDefault="00F95896">
            <w:pPr>
              <w:spacing w:after="160" w:line="214" w:lineRule="auto"/>
              <w:jc w:val="center"/>
              <w:textAlignment w:val="center"/>
            </w:pPr>
            <w:r>
              <w:rPr>
                <w:rFonts w:ascii="Calibri" w:eastAsia="Calibri" w:hAnsi="Calibri" w:cs="Calibri"/>
                <w:color w:val="000000"/>
                <w:position w:val="-3"/>
              </w:rPr>
              <w:t>TOTAL</w:t>
            </w:r>
          </w:p>
        </w:tc>
      </w:tr>
      <w:tr w:rsidR="0070041A" w14:paraId="17C13FB1"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14:paraId="32120BFC" w14:textId="77777777" w:rsidR="0070041A" w:rsidRDefault="00F95896">
            <w:pPr>
              <w:spacing w:after="160" w:line="214" w:lineRule="auto"/>
              <w:textAlignment w:val="top"/>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9627E30" w14:textId="77777777" w:rsidR="0070041A" w:rsidRDefault="00F95896">
            <w:pPr>
              <w:spacing w:after="160" w:line="214" w:lineRule="auto"/>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28FE7C1"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5BABBBD" w14:textId="77777777" w:rsidR="0070041A" w:rsidRDefault="00F95896">
            <w:pPr>
              <w:spacing w:after="160" w:line="214" w:lineRule="auto"/>
              <w:jc w:val="right"/>
              <w:textAlignment w:val="center"/>
            </w:pPr>
            <w:r>
              <w:rPr>
                <w:rFonts w:ascii="Calibri" w:eastAsia="Calibri" w:hAnsi="Calibri" w:cs="Calibri"/>
                <w:color w:val="000000"/>
                <w:position w:val="-3"/>
              </w:rPr>
              <w:t>0</w:t>
            </w:r>
          </w:p>
        </w:tc>
      </w:tr>
      <w:tr w:rsidR="0070041A" w14:paraId="5F1328D5"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BB530DB"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1202D4F" w14:textId="77777777" w:rsidR="0070041A" w:rsidRDefault="00F95896">
            <w:pPr>
              <w:spacing w:after="160" w:line="214" w:lineRule="auto"/>
              <w:textAlignment w:val="center"/>
            </w:pPr>
            <w:r>
              <w:rPr>
                <w:rFonts w:ascii="Calibri" w:eastAsia="Calibri" w:hAnsi="Calibri" w:cs="Calibri"/>
                <w:color w:val="000000"/>
                <w:position w:val="-3"/>
              </w:rPr>
              <w:t> </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A76EAF7" w14:textId="77777777" w:rsidR="0070041A" w:rsidRDefault="00F95896">
            <w:pPr>
              <w:spacing w:after="160" w:line="214" w:lineRule="auto"/>
              <w:textAlignment w:val="center"/>
            </w:pPr>
            <w:r>
              <w:rPr>
                <w:rFonts w:ascii="Calibri" w:eastAsia="Calibri" w:hAnsi="Calibri" w:cs="Calibri"/>
                <w:color w:val="000000"/>
                <w:position w:val="-3"/>
              </w:rPr>
              <w:t> </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F20F991" w14:textId="77777777" w:rsidR="0070041A" w:rsidRDefault="00F95896">
            <w:pPr>
              <w:spacing w:after="160" w:line="214" w:lineRule="auto"/>
              <w:jc w:val="right"/>
              <w:textAlignment w:val="center"/>
            </w:pPr>
            <w:r>
              <w:rPr>
                <w:rFonts w:ascii="Calibri" w:eastAsia="Calibri" w:hAnsi="Calibri" w:cs="Calibri"/>
                <w:color w:val="000000"/>
                <w:position w:val="-3"/>
              </w:rPr>
              <w:t>0</w:t>
            </w:r>
          </w:p>
        </w:tc>
      </w:tr>
    </w:tbl>
    <w:p w14:paraId="7D1268A3" w14:textId="77777777" w:rsidR="0070041A" w:rsidRDefault="0070041A"/>
    <w:tbl>
      <w:tblPr>
        <w:tblStyle w:val="NormalTablePHPDOCX"/>
        <w:tblW w:w="8550" w:type="dxa"/>
        <w:tblInd w:w="108" w:type="dxa"/>
        <w:tblLook w:val="04A0" w:firstRow="1" w:lastRow="0" w:firstColumn="1" w:lastColumn="0" w:noHBand="0" w:noVBand="1"/>
      </w:tblPr>
      <w:tblGrid>
        <w:gridCol w:w="8550"/>
      </w:tblGrid>
      <w:tr w:rsidR="0070041A" w14:paraId="69A8E9D3" w14:textId="77777777">
        <w:tc>
          <w:tcPr>
            <w:tcW w:w="8550" w:type="dxa"/>
            <w:tcMar>
              <w:top w:w="0" w:type="auto"/>
              <w:left w:w="0" w:type="auto"/>
              <w:bottom w:w="0" w:type="auto"/>
              <w:right w:w="0" w:type="auto"/>
            </w:tcMar>
            <w:vAlign w:val="bottom"/>
          </w:tcPr>
          <w:p w14:paraId="46453FAF" w14:textId="77777777" w:rsidR="0070041A" w:rsidRDefault="0070041A">
            <w:pPr>
              <w:spacing w:after="160" w:line="214" w:lineRule="auto"/>
              <w:textAlignment w:val="bottom"/>
            </w:pPr>
          </w:p>
        </w:tc>
      </w:tr>
    </w:tbl>
    <w:p w14:paraId="101F27E9" w14:textId="77777777" w:rsidR="0070041A" w:rsidRDefault="00F95896">
      <w:pPr>
        <w:spacing w:after="160" w:line="214" w:lineRule="auto"/>
      </w:pPr>
      <w:r>
        <w:rPr>
          <w:rFonts w:ascii="Calibri" w:eastAsia="Calibri" w:hAnsi="Calibri" w:cs="Calibri"/>
          <w:b/>
          <w:bCs/>
          <w:color w:val="000000"/>
        </w:rPr>
        <w:t>VI.C.(4). RESPONSE TIME FOR ADMINISTRATIVE APPEALS</w:t>
      </w:r>
    </w:p>
    <w:p w14:paraId="164ACA79" w14:textId="77777777" w:rsidR="0070041A" w:rsidRDefault="0070041A"/>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0"/>
        <w:gridCol w:w="1710"/>
        <w:gridCol w:w="1710"/>
        <w:gridCol w:w="1710"/>
        <w:gridCol w:w="1710"/>
      </w:tblGrid>
      <w:tr w:rsidR="0070041A" w14:paraId="51A732FC"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E46399B" w14:textId="77777777" w:rsidR="0070041A" w:rsidRDefault="00F95896">
            <w:pPr>
              <w:spacing w:after="160" w:line="214" w:lineRule="auto"/>
              <w:jc w:val="center"/>
              <w:textAlignment w:val="center"/>
            </w:pPr>
            <w:r>
              <w:rPr>
                <w:rFonts w:ascii="Calibri" w:eastAsia="Calibri" w:hAnsi="Calibri" w:cs="Calibri"/>
                <w:color w:val="000000"/>
                <w:position w:val="-3"/>
              </w:rPr>
              <w:t xml:space="preserve">Agency / </w:t>
            </w:r>
            <w:r>
              <w:rPr>
                <w:rFonts w:ascii="Calibri" w:eastAsia="Calibri" w:hAnsi="Calibri" w:cs="Calibri"/>
                <w:color w:val="000000"/>
                <w:position w:val="-3"/>
              </w:rPr>
              <w:lastRenderedPageBreak/>
              <w:t>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71CCB3E" w14:textId="77777777" w:rsidR="0070041A" w:rsidRDefault="00F95896">
            <w:pPr>
              <w:spacing w:after="160" w:line="214" w:lineRule="auto"/>
              <w:jc w:val="center"/>
              <w:textAlignment w:val="center"/>
            </w:pPr>
            <w:r>
              <w:rPr>
                <w:rFonts w:ascii="Calibri" w:eastAsia="Calibri" w:hAnsi="Calibri" w:cs="Calibri"/>
                <w:color w:val="000000"/>
                <w:position w:val="-3"/>
              </w:rPr>
              <w:lastRenderedPageBreak/>
              <w:t xml:space="preserve">Median Number </w:t>
            </w:r>
            <w:r>
              <w:rPr>
                <w:rFonts w:ascii="Calibri" w:eastAsia="Calibri" w:hAnsi="Calibri" w:cs="Calibri"/>
                <w:color w:val="000000"/>
                <w:position w:val="-3"/>
              </w:rPr>
              <w:lastRenderedPageBreak/>
              <w:t>of Days</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6AE04DB" w14:textId="77777777" w:rsidR="0070041A" w:rsidRDefault="00F95896">
            <w:pPr>
              <w:spacing w:after="160" w:line="214" w:lineRule="auto"/>
              <w:jc w:val="center"/>
              <w:textAlignment w:val="center"/>
            </w:pPr>
            <w:r>
              <w:rPr>
                <w:rFonts w:ascii="Calibri" w:eastAsia="Calibri" w:hAnsi="Calibri" w:cs="Calibri"/>
                <w:color w:val="000000"/>
                <w:position w:val="-3"/>
              </w:rPr>
              <w:lastRenderedPageBreak/>
              <w:t xml:space="preserve">Average </w:t>
            </w:r>
            <w:r>
              <w:rPr>
                <w:rFonts w:ascii="Calibri" w:eastAsia="Calibri" w:hAnsi="Calibri" w:cs="Calibri"/>
                <w:color w:val="000000"/>
                <w:position w:val="-3"/>
              </w:rPr>
              <w:lastRenderedPageBreak/>
              <w:t>Number of Days</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CFD1ECB" w14:textId="77777777" w:rsidR="0070041A" w:rsidRDefault="00F95896">
            <w:pPr>
              <w:spacing w:after="160" w:line="214" w:lineRule="auto"/>
              <w:jc w:val="center"/>
              <w:textAlignment w:val="center"/>
            </w:pPr>
            <w:r>
              <w:rPr>
                <w:rFonts w:ascii="Calibri" w:eastAsia="Calibri" w:hAnsi="Calibri" w:cs="Calibri"/>
                <w:color w:val="000000"/>
                <w:position w:val="-3"/>
              </w:rPr>
              <w:lastRenderedPageBreak/>
              <w:t xml:space="preserve">Lowest Number </w:t>
            </w:r>
            <w:r>
              <w:rPr>
                <w:rFonts w:ascii="Calibri" w:eastAsia="Calibri" w:hAnsi="Calibri" w:cs="Calibri"/>
                <w:color w:val="000000"/>
                <w:position w:val="-3"/>
              </w:rPr>
              <w:lastRenderedPageBreak/>
              <w:t>of Days</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5935EC4" w14:textId="77777777" w:rsidR="0070041A" w:rsidRDefault="00F95896">
            <w:pPr>
              <w:spacing w:after="160" w:line="214" w:lineRule="auto"/>
              <w:jc w:val="center"/>
              <w:textAlignment w:val="center"/>
            </w:pPr>
            <w:r>
              <w:rPr>
                <w:rFonts w:ascii="Calibri" w:eastAsia="Calibri" w:hAnsi="Calibri" w:cs="Calibri"/>
                <w:color w:val="000000"/>
                <w:position w:val="-3"/>
              </w:rPr>
              <w:lastRenderedPageBreak/>
              <w:t xml:space="preserve">Highest Number </w:t>
            </w:r>
            <w:r>
              <w:rPr>
                <w:rFonts w:ascii="Calibri" w:eastAsia="Calibri" w:hAnsi="Calibri" w:cs="Calibri"/>
                <w:color w:val="000000"/>
                <w:position w:val="-3"/>
              </w:rPr>
              <w:lastRenderedPageBreak/>
              <w:t>of Days</w:t>
            </w:r>
          </w:p>
        </w:tc>
      </w:tr>
      <w:tr w:rsidR="0070041A" w14:paraId="1374C55F"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65BC6B7" w14:textId="77777777" w:rsidR="0070041A" w:rsidRDefault="00F95896">
            <w:pPr>
              <w:spacing w:after="160" w:line="214" w:lineRule="auto"/>
              <w:textAlignment w:val="bottom"/>
            </w:pPr>
            <w:r>
              <w:rPr>
                <w:rFonts w:ascii="Calibri" w:eastAsia="Calibri" w:hAnsi="Calibri" w:cs="Calibri"/>
                <w:color w:val="000000"/>
              </w:rPr>
              <w:lastRenderedPageBreak/>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9E313CD" w14:textId="77777777" w:rsidR="0070041A" w:rsidRDefault="00F95896">
            <w:pPr>
              <w:spacing w:after="160" w:line="214" w:lineRule="auto"/>
              <w:jc w:val="right"/>
              <w:textAlignment w:val="bottom"/>
            </w:pPr>
            <w:r>
              <w:rPr>
                <w:rFonts w:ascii="Calibri" w:eastAsia="Calibri" w:hAnsi="Calibri" w:cs="Calibri"/>
                <w:color w:val="000000"/>
              </w:rPr>
              <w:t>19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77B7796" w14:textId="77777777" w:rsidR="0070041A" w:rsidRDefault="00F95896">
            <w:pPr>
              <w:spacing w:after="160" w:line="214" w:lineRule="auto"/>
              <w:jc w:val="right"/>
              <w:textAlignment w:val="bottom"/>
            </w:pPr>
            <w:r>
              <w:rPr>
                <w:rFonts w:ascii="Calibri" w:eastAsia="Calibri" w:hAnsi="Calibri" w:cs="Calibri"/>
                <w:color w:val="000000"/>
              </w:rPr>
              <w:t>21.7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6A7A6B5" w14:textId="77777777" w:rsidR="0070041A" w:rsidRDefault="00F95896">
            <w:pPr>
              <w:spacing w:after="160" w:line="214" w:lineRule="auto"/>
              <w:jc w:val="right"/>
              <w:textAlignment w:val="bottom"/>
            </w:pPr>
            <w:r>
              <w:rPr>
                <w:rFonts w:ascii="Calibri" w:eastAsia="Calibri" w:hAnsi="Calibri" w:cs="Calibri"/>
                <w:color w:val="000000"/>
              </w:rPr>
              <w:t>73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8B35946" w14:textId="77777777" w:rsidR="0070041A" w:rsidRDefault="00F95896">
            <w:pPr>
              <w:spacing w:after="160" w:line="214" w:lineRule="auto"/>
              <w:jc w:val="right"/>
              <w:textAlignment w:val="bottom"/>
            </w:pPr>
            <w:r>
              <w:rPr>
                <w:rFonts w:ascii="Calibri" w:eastAsia="Calibri" w:hAnsi="Calibri" w:cs="Calibri"/>
                <w:color w:val="000000"/>
              </w:rPr>
              <w:t>73</w:t>
            </w:r>
          </w:p>
        </w:tc>
      </w:tr>
      <w:tr w:rsidR="0070041A" w14:paraId="396DE0F9"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C49991"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E441129" w14:textId="77777777" w:rsidR="0070041A" w:rsidRDefault="00F95896">
            <w:pPr>
              <w:spacing w:after="160" w:line="214" w:lineRule="auto"/>
              <w:jc w:val="right"/>
              <w:textAlignment w:val="bottom"/>
            </w:pPr>
            <w:r>
              <w:rPr>
                <w:rFonts w:ascii="Calibri" w:eastAsia="Calibri" w:hAnsi="Calibri" w:cs="Calibri"/>
                <w:color w:val="000000"/>
              </w:rPr>
              <w:t>19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45348A9" w14:textId="77777777" w:rsidR="0070041A" w:rsidRDefault="00F95896">
            <w:pPr>
              <w:spacing w:after="160" w:line="214" w:lineRule="auto"/>
              <w:jc w:val="right"/>
              <w:textAlignment w:val="bottom"/>
            </w:pPr>
            <w:r>
              <w:rPr>
                <w:rFonts w:ascii="Calibri" w:eastAsia="Calibri" w:hAnsi="Calibri" w:cs="Calibri"/>
                <w:color w:val="000000"/>
              </w:rPr>
              <w:t>21.7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A17420D" w14:textId="77777777" w:rsidR="0070041A" w:rsidRDefault="00F95896">
            <w:pPr>
              <w:spacing w:after="160" w:line="214" w:lineRule="auto"/>
              <w:jc w:val="right"/>
              <w:textAlignment w:val="bottom"/>
            </w:pPr>
            <w:r>
              <w:rPr>
                <w:rFonts w:ascii="Calibri" w:eastAsia="Calibri" w:hAnsi="Calibri" w:cs="Calibri"/>
                <w:color w:val="000000"/>
              </w:rPr>
              <w:t>73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94DD193" w14:textId="77777777" w:rsidR="0070041A" w:rsidRDefault="00F95896">
            <w:pPr>
              <w:spacing w:after="160" w:line="214" w:lineRule="auto"/>
              <w:jc w:val="right"/>
              <w:textAlignment w:val="bottom"/>
            </w:pPr>
            <w:r>
              <w:rPr>
                <w:rFonts w:ascii="Calibri" w:eastAsia="Calibri" w:hAnsi="Calibri" w:cs="Calibri"/>
                <w:color w:val="000000"/>
              </w:rPr>
              <w:t>73</w:t>
            </w:r>
          </w:p>
        </w:tc>
      </w:tr>
    </w:tbl>
    <w:p w14:paraId="475C91F0" w14:textId="77777777" w:rsidR="0070041A" w:rsidRDefault="0070041A"/>
    <w:tbl>
      <w:tblPr>
        <w:tblStyle w:val="NormalTablePHPDOCX"/>
        <w:tblW w:w="8550" w:type="dxa"/>
        <w:tblInd w:w="108" w:type="dxa"/>
        <w:tblLook w:val="04A0" w:firstRow="1" w:lastRow="0" w:firstColumn="1" w:lastColumn="0" w:noHBand="0" w:noVBand="1"/>
      </w:tblPr>
      <w:tblGrid>
        <w:gridCol w:w="8550"/>
      </w:tblGrid>
      <w:tr w:rsidR="0070041A" w14:paraId="4A596F65" w14:textId="77777777">
        <w:tc>
          <w:tcPr>
            <w:tcW w:w="8550" w:type="dxa"/>
            <w:tcMar>
              <w:top w:w="0" w:type="auto"/>
              <w:left w:w="0" w:type="auto"/>
              <w:bottom w:w="0" w:type="auto"/>
              <w:right w:w="0" w:type="auto"/>
            </w:tcMar>
            <w:vAlign w:val="bottom"/>
          </w:tcPr>
          <w:p w14:paraId="45578A17" w14:textId="77777777" w:rsidR="0070041A" w:rsidRDefault="0070041A">
            <w:pPr>
              <w:spacing w:after="160" w:line="214" w:lineRule="auto"/>
              <w:textAlignment w:val="bottom"/>
            </w:pPr>
          </w:p>
        </w:tc>
      </w:tr>
    </w:tbl>
    <w:p w14:paraId="641343C4" w14:textId="77777777" w:rsidR="0070041A" w:rsidRDefault="00F95896">
      <w:pPr>
        <w:spacing w:after="160" w:line="214" w:lineRule="auto"/>
      </w:pPr>
      <w:r>
        <w:rPr>
          <w:rFonts w:ascii="Calibri" w:eastAsia="Calibri" w:hAnsi="Calibri" w:cs="Calibri"/>
          <w:b/>
          <w:bCs/>
          <w:color w:val="000000"/>
        </w:rPr>
        <w:t>VI.C.(5). TEN OLDEST PENDING ADMINISTRATIVE APPEALS</w:t>
      </w:r>
    </w:p>
    <w:p w14:paraId="521B9A62" w14:textId="77777777" w:rsidR="0070041A" w:rsidRDefault="0070041A"/>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84"/>
        <w:gridCol w:w="984"/>
        <w:gridCol w:w="841"/>
        <w:gridCol w:w="574"/>
        <w:gridCol w:w="574"/>
        <w:gridCol w:w="574"/>
        <w:gridCol w:w="574"/>
        <w:gridCol w:w="574"/>
        <w:gridCol w:w="574"/>
        <w:gridCol w:w="574"/>
        <w:gridCol w:w="574"/>
        <w:gridCol w:w="849"/>
      </w:tblGrid>
      <w:tr w:rsidR="0070041A" w14:paraId="5B375A08" w14:textId="77777777">
        <w:tc>
          <w:tcPr>
            <w:tcW w:w="46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7FE75D3" w14:textId="77777777" w:rsidR="0070041A" w:rsidRDefault="00F95896">
            <w:pPr>
              <w:spacing w:after="160" w:line="214" w:lineRule="auto"/>
              <w:jc w:val="center"/>
              <w:textAlignment w:val="center"/>
            </w:pPr>
            <w:r>
              <w:rPr>
                <w:rFonts w:ascii="Calibri" w:eastAsia="Calibri" w:hAnsi="Calibri" w:cs="Calibri"/>
                <w:color w:val="000000"/>
                <w:position w:val="-3"/>
              </w:rPr>
              <w:t>Agency / Component</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7FAD96C" w14:textId="77777777" w:rsidR="0070041A" w:rsidRDefault="00F95896">
            <w:pPr>
              <w:spacing w:after="160" w:line="214" w:lineRule="auto"/>
              <w:jc w:val="center"/>
              <w:textAlignment w:val="center"/>
            </w:pPr>
            <w:r>
              <w:rPr>
                <w:rFonts w:ascii="Calibri" w:eastAsia="Calibri" w:hAnsi="Calibri" w:cs="Calibri"/>
                <w:color w:val="000000"/>
                <w:position w:val="-3"/>
              </w:rPr>
              <w:t> </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D73DFCB" w14:textId="77777777" w:rsidR="0070041A" w:rsidRDefault="00F95896">
            <w:pPr>
              <w:spacing w:after="160" w:line="214" w:lineRule="auto"/>
              <w:jc w:val="center"/>
              <w:textAlignment w:val="center"/>
            </w:pPr>
            <w:r>
              <w:rPr>
                <w:rFonts w:ascii="Calibri" w:eastAsia="Calibri" w:hAnsi="Calibri" w:cs="Calibri"/>
                <w:color w:val="000000"/>
                <w:position w:val="-3"/>
              </w:rPr>
              <w:t>10th Oldest Appeal</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15D6D99" w14:textId="77777777" w:rsidR="0070041A" w:rsidRDefault="00F95896">
            <w:pPr>
              <w:spacing w:after="160" w:line="214" w:lineRule="auto"/>
              <w:jc w:val="center"/>
              <w:textAlignment w:val="center"/>
            </w:pPr>
            <w:r>
              <w:rPr>
                <w:rFonts w:ascii="Calibri" w:eastAsia="Calibri" w:hAnsi="Calibri" w:cs="Calibri"/>
                <w:color w:val="000000"/>
                <w:position w:val="-3"/>
              </w:rPr>
              <w:t>9th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842745A" w14:textId="77777777" w:rsidR="0070041A" w:rsidRDefault="00F95896">
            <w:pPr>
              <w:spacing w:after="160" w:line="214" w:lineRule="auto"/>
              <w:jc w:val="center"/>
              <w:textAlignment w:val="center"/>
            </w:pPr>
            <w:r>
              <w:rPr>
                <w:rFonts w:ascii="Calibri" w:eastAsia="Calibri" w:hAnsi="Calibri" w:cs="Calibri"/>
                <w:color w:val="000000"/>
                <w:position w:val="-3"/>
              </w:rPr>
              <w:t>8th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8767E82" w14:textId="77777777" w:rsidR="0070041A" w:rsidRDefault="00F95896">
            <w:pPr>
              <w:spacing w:after="160" w:line="214" w:lineRule="auto"/>
              <w:jc w:val="center"/>
              <w:textAlignment w:val="center"/>
            </w:pPr>
            <w:r>
              <w:rPr>
                <w:rFonts w:ascii="Calibri" w:eastAsia="Calibri" w:hAnsi="Calibri" w:cs="Calibri"/>
                <w:color w:val="000000"/>
                <w:position w:val="-3"/>
              </w:rPr>
              <w:t>7th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4E00496" w14:textId="77777777" w:rsidR="0070041A" w:rsidRDefault="00F95896">
            <w:pPr>
              <w:spacing w:after="160" w:line="214" w:lineRule="auto"/>
              <w:jc w:val="center"/>
              <w:textAlignment w:val="center"/>
            </w:pPr>
            <w:r>
              <w:rPr>
                <w:rFonts w:ascii="Calibri" w:eastAsia="Calibri" w:hAnsi="Calibri" w:cs="Calibri"/>
                <w:color w:val="000000"/>
                <w:position w:val="-3"/>
              </w:rPr>
              <w:t>6th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11CD3A5" w14:textId="77777777" w:rsidR="0070041A" w:rsidRDefault="00F95896">
            <w:pPr>
              <w:spacing w:after="160" w:line="214" w:lineRule="auto"/>
              <w:jc w:val="center"/>
              <w:textAlignment w:val="center"/>
            </w:pPr>
            <w:r>
              <w:rPr>
                <w:rFonts w:ascii="Calibri" w:eastAsia="Calibri" w:hAnsi="Calibri" w:cs="Calibri"/>
                <w:color w:val="000000"/>
                <w:position w:val="-3"/>
              </w:rPr>
              <w:t>5th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9F04306" w14:textId="77777777" w:rsidR="0070041A" w:rsidRDefault="00F95896">
            <w:pPr>
              <w:spacing w:after="160" w:line="214" w:lineRule="auto"/>
              <w:jc w:val="center"/>
              <w:textAlignment w:val="center"/>
            </w:pPr>
            <w:r>
              <w:rPr>
                <w:rFonts w:ascii="Calibri" w:eastAsia="Calibri" w:hAnsi="Calibri" w:cs="Calibri"/>
                <w:color w:val="000000"/>
                <w:position w:val="-3"/>
              </w:rPr>
              <w:t>4th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480E1B" w14:textId="77777777" w:rsidR="0070041A" w:rsidRDefault="00F95896">
            <w:pPr>
              <w:spacing w:after="160" w:line="214" w:lineRule="auto"/>
              <w:jc w:val="center"/>
              <w:textAlignment w:val="center"/>
            </w:pPr>
            <w:r>
              <w:rPr>
                <w:rFonts w:ascii="Calibri" w:eastAsia="Calibri" w:hAnsi="Calibri" w:cs="Calibri"/>
                <w:color w:val="000000"/>
                <w:position w:val="-3"/>
              </w:rPr>
              <w:t>3rd</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451DBE1" w14:textId="77777777" w:rsidR="0070041A" w:rsidRDefault="00F95896">
            <w:pPr>
              <w:spacing w:after="160" w:line="214" w:lineRule="auto"/>
              <w:jc w:val="center"/>
              <w:textAlignment w:val="center"/>
            </w:pPr>
            <w:r>
              <w:rPr>
                <w:rFonts w:ascii="Calibri" w:eastAsia="Calibri" w:hAnsi="Calibri" w:cs="Calibri"/>
                <w:color w:val="000000"/>
                <w:position w:val="-3"/>
              </w:rPr>
              <w:t>2nd</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36D17D1" w14:textId="77777777" w:rsidR="0070041A" w:rsidRDefault="00F95896">
            <w:pPr>
              <w:spacing w:after="160" w:line="214" w:lineRule="auto"/>
              <w:jc w:val="center"/>
              <w:textAlignment w:val="center"/>
            </w:pPr>
            <w:r>
              <w:rPr>
                <w:rFonts w:ascii="Calibri" w:eastAsia="Calibri" w:hAnsi="Calibri" w:cs="Calibri"/>
                <w:color w:val="000000"/>
                <w:position w:val="-3"/>
              </w:rPr>
              <w:t>Oldest Appeal</w:t>
            </w:r>
          </w:p>
        </w:tc>
      </w:tr>
      <w:tr w:rsidR="0070041A" w14:paraId="51782440" w14:textId="77777777">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585CC14" w14:textId="77777777" w:rsidR="0070041A" w:rsidRDefault="00F95896">
            <w:pPr>
              <w:spacing w:after="160" w:line="214" w:lineRule="auto"/>
              <w:textAlignment w:val="bottom"/>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8F3200A" w14:textId="77777777" w:rsidR="0070041A" w:rsidRDefault="00F95896">
            <w:pPr>
              <w:spacing w:after="160" w:line="214" w:lineRule="auto"/>
              <w:jc w:val="center"/>
              <w:textAlignment w:val="center"/>
            </w:pPr>
            <w:r>
              <w:rPr>
                <w:rFonts w:ascii="Calibri" w:eastAsia="Calibri" w:hAnsi="Calibri" w:cs="Calibri"/>
                <w:color w:val="000000"/>
                <w:position w:val="-3"/>
              </w:rPr>
              <w:t>Date of Appeal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220F461"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54BF16D"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D79A151"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E2E552C"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2867464"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B2C0062"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217AA90"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0F70CA3"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0AC9725"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82F1652" w14:textId="77777777" w:rsidR="0070041A" w:rsidRDefault="00F95896">
            <w:pPr>
              <w:spacing w:after="160" w:line="214" w:lineRule="auto"/>
              <w:jc w:val="right"/>
              <w:textAlignment w:val="bottom"/>
            </w:pPr>
            <w:r>
              <w:rPr>
                <w:rFonts w:ascii="Calibri" w:eastAsia="Calibri" w:hAnsi="Calibri" w:cs="Calibri"/>
                <w:color w:val="000000"/>
              </w:rPr>
              <w:t>2022-07-19</w:t>
            </w:r>
          </w:p>
        </w:tc>
      </w:tr>
      <w:tr w:rsidR="0070041A" w14:paraId="2462B5D8" w14:textId="77777777">
        <w:tc>
          <w:tcPr>
            <w:tcW w:w="0" w:type="auto"/>
            <w:vMerge/>
            <w:tcBorders>
              <w:top w:val="inset" w:sz="7" w:space="0" w:color="0F243E"/>
              <w:left w:val="inset" w:sz="7" w:space="0" w:color="auto"/>
              <w:bottom w:val="inset" w:sz="7" w:space="0" w:color="auto"/>
              <w:right w:val="inset" w:sz="7" w:space="0" w:color="auto"/>
            </w:tcBorders>
          </w:tcPr>
          <w:p w14:paraId="09138AA3" w14:textId="77777777" w:rsidR="0070041A" w:rsidRDefault="0070041A"/>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DBA4B75" w14:textId="77777777" w:rsidR="0070041A" w:rsidRDefault="00F95896">
            <w:pPr>
              <w:spacing w:after="160" w:line="214" w:lineRule="auto"/>
              <w:jc w:val="center"/>
              <w:textAlignment w:val="center"/>
            </w:pPr>
            <w:r>
              <w:rPr>
                <w:rFonts w:ascii="Calibri" w:eastAsia="Calibri" w:hAnsi="Calibri" w:cs="Calibri"/>
                <w:color w:val="000000"/>
                <w:position w:val="-3"/>
              </w:rPr>
              <w:t>Number of Days Pending</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EEDA2D7"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D8CFC0D"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4AE78EF"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4622631"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45FF693"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08337E7"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5044BDF"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0DF7145"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7093F68"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8D23C5E" w14:textId="77777777" w:rsidR="0070041A" w:rsidRDefault="00F95896">
            <w:pPr>
              <w:spacing w:after="160" w:line="214" w:lineRule="auto"/>
              <w:jc w:val="right"/>
              <w:textAlignment w:val="bottom"/>
            </w:pPr>
            <w:r>
              <w:rPr>
                <w:rFonts w:ascii="Calibri" w:eastAsia="Calibri" w:hAnsi="Calibri" w:cs="Calibri"/>
                <w:color w:val="000000"/>
              </w:rPr>
              <w:t>53</w:t>
            </w:r>
          </w:p>
        </w:tc>
      </w:tr>
      <w:tr w:rsidR="0070041A" w14:paraId="64C68A37" w14:textId="77777777">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9E6F52F"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C59047C" w14:textId="77777777" w:rsidR="0070041A" w:rsidRDefault="00F95896">
            <w:pPr>
              <w:spacing w:after="160" w:line="214" w:lineRule="auto"/>
              <w:jc w:val="center"/>
              <w:textAlignment w:val="center"/>
            </w:pPr>
            <w:r>
              <w:rPr>
                <w:rFonts w:ascii="Calibri" w:eastAsia="Calibri" w:hAnsi="Calibri" w:cs="Calibri"/>
                <w:color w:val="000000"/>
                <w:position w:val="-3"/>
              </w:rPr>
              <w:t>Date of Appeal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E0DDEFD"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53076DD"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F4CC5F0"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F52773B"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9B4F39E"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DF2BE6E"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4804720"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8353CD7"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D6BD002"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C17B6A3" w14:textId="77777777" w:rsidR="0070041A" w:rsidRDefault="00F95896">
            <w:pPr>
              <w:spacing w:after="160" w:line="214" w:lineRule="auto"/>
              <w:jc w:val="right"/>
              <w:textAlignment w:val="bottom"/>
            </w:pPr>
            <w:r>
              <w:rPr>
                <w:rFonts w:ascii="Calibri" w:eastAsia="Calibri" w:hAnsi="Calibri" w:cs="Calibri"/>
                <w:color w:val="000000"/>
              </w:rPr>
              <w:t>2022-07-19</w:t>
            </w:r>
          </w:p>
        </w:tc>
      </w:tr>
      <w:tr w:rsidR="0070041A" w14:paraId="0B748E25" w14:textId="77777777">
        <w:tc>
          <w:tcPr>
            <w:tcW w:w="0" w:type="auto"/>
            <w:vMerge/>
            <w:tcBorders>
              <w:top w:val="inset" w:sz="7" w:space="0" w:color="0F243E"/>
              <w:left w:val="inset" w:sz="7" w:space="0" w:color="auto"/>
              <w:bottom w:val="inset" w:sz="7" w:space="0" w:color="auto"/>
              <w:right w:val="inset" w:sz="7" w:space="0" w:color="auto"/>
            </w:tcBorders>
          </w:tcPr>
          <w:p w14:paraId="2FB15BB0" w14:textId="77777777" w:rsidR="0070041A" w:rsidRDefault="0070041A"/>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2174481" w14:textId="77777777" w:rsidR="0070041A" w:rsidRDefault="00F95896">
            <w:pPr>
              <w:spacing w:after="160" w:line="214" w:lineRule="auto"/>
              <w:jc w:val="center"/>
              <w:textAlignment w:val="center"/>
            </w:pPr>
            <w:r>
              <w:rPr>
                <w:rFonts w:ascii="Calibri" w:eastAsia="Calibri" w:hAnsi="Calibri" w:cs="Calibri"/>
                <w:color w:val="000000"/>
                <w:position w:val="-3"/>
              </w:rPr>
              <w:t>Number of Days Pending</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1ABF357"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CA3085B"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58443ED"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E2ED622"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5D99392"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6FF0AE1"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1510E1E"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D97471A"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F8F7EBF"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EFE439C" w14:textId="77777777" w:rsidR="0070041A" w:rsidRDefault="00F95896">
            <w:pPr>
              <w:spacing w:after="160" w:line="214" w:lineRule="auto"/>
              <w:jc w:val="right"/>
              <w:textAlignment w:val="bottom"/>
            </w:pPr>
            <w:r>
              <w:rPr>
                <w:rFonts w:ascii="Calibri" w:eastAsia="Calibri" w:hAnsi="Calibri" w:cs="Calibri"/>
                <w:color w:val="000000"/>
              </w:rPr>
              <w:t>53</w:t>
            </w:r>
          </w:p>
        </w:tc>
      </w:tr>
    </w:tbl>
    <w:p w14:paraId="117DC616" w14:textId="77777777" w:rsidR="0070041A" w:rsidRDefault="0070041A"/>
    <w:tbl>
      <w:tblPr>
        <w:tblStyle w:val="NormalTablePHPDOCX"/>
        <w:tblW w:w="8550" w:type="dxa"/>
        <w:tblInd w:w="108" w:type="dxa"/>
        <w:tblLook w:val="04A0" w:firstRow="1" w:lastRow="0" w:firstColumn="1" w:lastColumn="0" w:noHBand="0" w:noVBand="1"/>
      </w:tblPr>
      <w:tblGrid>
        <w:gridCol w:w="8550"/>
      </w:tblGrid>
      <w:tr w:rsidR="0070041A" w14:paraId="1FB15209" w14:textId="77777777">
        <w:tc>
          <w:tcPr>
            <w:tcW w:w="8550" w:type="dxa"/>
            <w:tcMar>
              <w:top w:w="0" w:type="auto"/>
              <w:left w:w="0" w:type="auto"/>
              <w:bottom w:w="0" w:type="auto"/>
              <w:right w:w="0" w:type="auto"/>
            </w:tcMar>
            <w:vAlign w:val="bottom"/>
          </w:tcPr>
          <w:p w14:paraId="2124E6A7" w14:textId="77777777" w:rsidR="0070041A" w:rsidRDefault="0070041A">
            <w:pPr>
              <w:spacing w:after="160" w:line="214" w:lineRule="auto"/>
              <w:textAlignment w:val="bottom"/>
            </w:pPr>
          </w:p>
        </w:tc>
      </w:tr>
    </w:tbl>
    <w:p w14:paraId="70A4F40A" w14:textId="77777777" w:rsidR="0070041A" w:rsidRDefault="00F95896">
      <w:pPr>
        <w:spacing w:after="160" w:line="214" w:lineRule="auto"/>
      </w:pPr>
      <w:r>
        <w:rPr>
          <w:rFonts w:ascii="Calibri" w:eastAsia="Calibri" w:hAnsi="Calibri" w:cs="Calibri"/>
          <w:b/>
          <w:bCs/>
          <w:color w:val="000000"/>
        </w:rPr>
        <w:t>VII.A. FOIA REQUESTS -- RESPONSE TIME FOR ALL PROCESSED PERFECTED REQUESTS</w:t>
      </w:r>
    </w:p>
    <w:p w14:paraId="03331C7F" w14:textId="77777777" w:rsidR="0070041A" w:rsidRDefault="0070041A"/>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952"/>
        <w:gridCol w:w="952"/>
        <w:gridCol w:w="952"/>
        <w:gridCol w:w="952"/>
        <w:gridCol w:w="952"/>
        <w:gridCol w:w="952"/>
        <w:gridCol w:w="952"/>
        <w:gridCol w:w="952"/>
        <w:gridCol w:w="952"/>
        <w:gridCol w:w="952"/>
        <w:gridCol w:w="952"/>
      </w:tblGrid>
      <w:tr w:rsidR="0070041A" w14:paraId="21658118" w14:textId="77777777">
        <w:tc>
          <w:tcPr>
            <w:tcW w:w="630"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AD8E729" w14:textId="77777777" w:rsidR="0070041A" w:rsidRDefault="00F95896">
            <w:pPr>
              <w:spacing w:after="160" w:line="214" w:lineRule="auto"/>
              <w:jc w:val="center"/>
              <w:textAlignment w:val="center"/>
            </w:pPr>
            <w:r>
              <w:rPr>
                <w:rFonts w:ascii="Calibri" w:eastAsia="Calibri" w:hAnsi="Calibri" w:cs="Calibri"/>
                <w:color w:val="000000"/>
                <w:position w:val="-3"/>
              </w:rPr>
              <w:t>Agency / Component</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E29047C" w14:textId="77777777" w:rsidR="0070041A" w:rsidRDefault="00F95896">
            <w:pPr>
              <w:spacing w:after="160" w:line="214" w:lineRule="auto"/>
              <w:jc w:val="center"/>
              <w:textAlignment w:val="center"/>
            </w:pPr>
            <w:r>
              <w:rPr>
                <w:rFonts w:ascii="Calibri" w:eastAsia="Calibri" w:hAnsi="Calibri" w:cs="Calibri"/>
                <w:color w:val="000000"/>
                <w:position w:val="-3"/>
              </w:rPr>
              <w:t>SIMPLE</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69DEBCE" w14:textId="77777777" w:rsidR="0070041A" w:rsidRDefault="00F95896">
            <w:pPr>
              <w:spacing w:after="160" w:line="214" w:lineRule="auto"/>
              <w:jc w:val="center"/>
              <w:textAlignment w:val="center"/>
            </w:pPr>
            <w:r>
              <w:rPr>
                <w:rFonts w:ascii="Calibri" w:eastAsia="Calibri" w:hAnsi="Calibri" w:cs="Calibri"/>
                <w:color w:val="000000"/>
                <w:position w:val="-3"/>
              </w:rPr>
              <w:t>COMPLEX</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36C00BF" w14:textId="77777777" w:rsidR="0070041A" w:rsidRDefault="00F95896">
            <w:pPr>
              <w:spacing w:after="160" w:line="214" w:lineRule="auto"/>
              <w:jc w:val="center"/>
              <w:textAlignment w:val="center"/>
            </w:pPr>
            <w:r>
              <w:rPr>
                <w:rFonts w:ascii="Calibri" w:eastAsia="Calibri" w:hAnsi="Calibri" w:cs="Calibri"/>
                <w:color w:val="000000"/>
                <w:position w:val="-3"/>
              </w:rPr>
              <w:t>EXPEDITED PROCESSING</w:t>
            </w:r>
          </w:p>
        </w:tc>
      </w:tr>
      <w:tr w:rsidR="0070041A" w14:paraId="65E557BD" w14:textId="77777777">
        <w:tc>
          <w:tcPr>
            <w:tcW w:w="0" w:type="auto"/>
            <w:vMerge/>
            <w:tcBorders>
              <w:top w:val="inset" w:sz="7" w:space="0" w:color="0F243E"/>
              <w:left w:val="inset" w:sz="7" w:space="0" w:color="auto"/>
              <w:bottom w:val="inset" w:sz="7" w:space="0" w:color="auto"/>
              <w:right w:val="inset" w:sz="7" w:space="0" w:color="auto"/>
            </w:tcBorders>
          </w:tcPr>
          <w:p w14:paraId="4E164A2A" w14:textId="77777777" w:rsidR="0070041A" w:rsidRDefault="0070041A"/>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827FBEF" w14:textId="77777777" w:rsidR="0070041A" w:rsidRDefault="00F95896">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0F8CF06" w14:textId="77777777" w:rsidR="0070041A" w:rsidRDefault="00F95896">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42AF2CC" w14:textId="77777777" w:rsidR="0070041A" w:rsidRDefault="00F95896">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EB138E1" w14:textId="77777777" w:rsidR="0070041A" w:rsidRDefault="00F95896">
            <w:pPr>
              <w:spacing w:after="160" w:line="214" w:lineRule="auto"/>
              <w:jc w:val="center"/>
              <w:textAlignment w:val="center"/>
            </w:pPr>
            <w:r>
              <w:rPr>
                <w:rFonts w:ascii="Calibri" w:eastAsia="Calibri" w:hAnsi="Calibri" w:cs="Calibri"/>
                <w:color w:val="000000"/>
                <w:position w:val="-3"/>
              </w:rPr>
              <w:t>Highest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FDFCF22" w14:textId="77777777" w:rsidR="0070041A" w:rsidRDefault="00F95896">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819F218" w14:textId="77777777" w:rsidR="0070041A" w:rsidRDefault="00F95896">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66932AC" w14:textId="77777777" w:rsidR="0070041A" w:rsidRDefault="00F95896">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CC9D3E9" w14:textId="77777777" w:rsidR="0070041A" w:rsidRDefault="00F95896">
            <w:pPr>
              <w:spacing w:after="160" w:line="214" w:lineRule="auto"/>
              <w:jc w:val="center"/>
              <w:textAlignment w:val="center"/>
            </w:pPr>
            <w:r>
              <w:rPr>
                <w:rFonts w:ascii="Calibri" w:eastAsia="Calibri" w:hAnsi="Calibri" w:cs="Calibri"/>
                <w:color w:val="000000"/>
                <w:position w:val="-3"/>
              </w:rPr>
              <w:t>Highest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5D39345" w14:textId="77777777" w:rsidR="0070041A" w:rsidRDefault="00F95896">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0C5A133" w14:textId="77777777" w:rsidR="0070041A" w:rsidRDefault="00F95896">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8C5E0EB" w14:textId="77777777" w:rsidR="0070041A" w:rsidRDefault="00F95896">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A52647A" w14:textId="77777777" w:rsidR="0070041A" w:rsidRDefault="00F95896">
            <w:pPr>
              <w:spacing w:after="160" w:line="214" w:lineRule="auto"/>
              <w:jc w:val="center"/>
              <w:textAlignment w:val="center"/>
            </w:pPr>
            <w:r>
              <w:rPr>
                <w:rFonts w:ascii="Calibri" w:eastAsia="Calibri" w:hAnsi="Calibri" w:cs="Calibri"/>
                <w:color w:val="000000"/>
                <w:position w:val="-3"/>
              </w:rPr>
              <w:t>Highest Number of Days</w:t>
            </w:r>
          </w:p>
        </w:tc>
      </w:tr>
      <w:tr w:rsidR="0070041A" w14:paraId="70BBF5E9"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A63C913" w14:textId="77777777" w:rsidR="0070041A" w:rsidRDefault="00F95896">
            <w:pPr>
              <w:spacing w:after="160" w:line="214" w:lineRule="auto"/>
              <w:textAlignment w:val="bottom"/>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125A875" w14:textId="77777777" w:rsidR="0070041A" w:rsidRDefault="00F95896">
            <w:pPr>
              <w:spacing w:after="160" w:line="214" w:lineRule="auto"/>
              <w:jc w:val="right"/>
              <w:textAlignment w:val="bottom"/>
            </w:pPr>
            <w:r>
              <w:rPr>
                <w:rFonts w:ascii="Calibri" w:eastAsia="Calibri" w:hAnsi="Calibri" w:cs="Calibri"/>
                <w:color w:val="000000"/>
              </w:rPr>
              <w:t>13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CBC6014" w14:textId="77777777" w:rsidR="0070041A" w:rsidRDefault="00F95896">
            <w:pPr>
              <w:spacing w:after="160" w:line="214" w:lineRule="auto"/>
              <w:jc w:val="right"/>
              <w:textAlignment w:val="bottom"/>
            </w:pPr>
            <w:r>
              <w:rPr>
                <w:rFonts w:ascii="Calibri" w:eastAsia="Calibri" w:hAnsi="Calibri" w:cs="Calibri"/>
                <w:color w:val="000000"/>
              </w:rPr>
              <w:t>60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1BEB55C" w14:textId="77777777" w:rsidR="0070041A" w:rsidRDefault="00F95896">
            <w:pPr>
              <w:spacing w:after="160" w:line="214" w:lineRule="auto"/>
              <w:jc w:val="right"/>
              <w:textAlignment w:val="bottom"/>
            </w:pPr>
            <w:r>
              <w:rPr>
                <w:rFonts w:ascii="Calibri" w:eastAsia="Calibri" w:hAnsi="Calibri" w:cs="Calibri"/>
                <w:color w:val="000000"/>
              </w:rPr>
              <w:t>&lt;1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C4058F3" w14:textId="77777777" w:rsidR="0070041A" w:rsidRDefault="00F95896">
            <w:pPr>
              <w:spacing w:after="160" w:line="214" w:lineRule="auto"/>
              <w:jc w:val="right"/>
              <w:textAlignment w:val="bottom"/>
            </w:pPr>
            <w:r>
              <w:rPr>
                <w:rFonts w:ascii="Calibri" w:eastAsia="Calibri" w:hAnsi="Calibri" w:cs="Calibri"/>
                <w:color w:val="000000"/>
              </w:rPr>
              <w:t>563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BA1238A"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FDD46FE"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6F93A72"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243D56C"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F5F57F1" w14:textId="77777777" w:rsidR="0070041A" w:rsidRDefault="00F95896">
            <w:pPr>
              <w:spacing w:after="160" w:line="214" w:lineRule="auto"/>
              <w:jc w:val="right"/>
              <w:textAlignment w:val="bottom"/>
            </w:pPr>
            <w:r>
              <w:rPr>
                <w:rFonts w:ascii="Calibri" w:eastAsia="Calibri" w:hAnsi="Calibri" w:cs="Calibri"/>
                <w:color w:val="000000"/>
              </w:rPr>
              <w:t>&lt;1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7BD8BDF" w14:textId="77777777" w:rsidR="0070041A" w:rsidRDefault="00F95896">
            <w:pPr>
              <w:spacing w:after="160" w:line="214" w:lineRule="auto"/>
              <w:jc w:val="right"/>
              <w:textAlignment w:val="bottom"/>
            </w:pPr>
            <w:r>
              <w:rPr>
                <w:rFonts w:ascii="Calibri" w:eastAsia="Calibri" w:hAnsi="Calibri" w:cs="Calibri"/>
                <w:color w:val="000000"/>
              </w:rPr>
              <w:t>15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DABC341" w14:textId="77777777" w:rsidR="0070041A" w:rsidRDefault="00F95896">
            <w:pPr>
              <w:spacing w:after="160" w:line="214" w:lineRule="auto"/>
              <w:jc w:val="right"/>
              <w:textAlignment w:val="bottom"/>
            </w:pPr>
            <w:r>
              <w:rPr>
                <w:rFonts w:ascii="Calibri" w:eastAsia="Calibri" w:hAnsi="Calibri" w:cs="Calibri"/>
                <w:color w:val="000000"/>
              </w:rPr>
              <w:t>&lt;1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16E54E7" w14:textId="77777777" w:rsidR="0070041A" w:rsidRDefault="00F95896">
            <w:pPr>
              <w:spacing w:after="160" w:line="214" w:lineRule="auto"/>
              <w:jc w:val="right"/>
              <w:textAlignment w:val="bottom"/>
            </w:pPr>
            <w:r>
              <w:rPr>
                <w:rFonts w:ascii="Calibri" w:eastAsia="Calibri" w:hAnsi="Calibri" w:cs="Calibri"/>
                <w:color w:val="000000"/>
              </w:rPr>
              <w:t>218</w:t>
            </w:r>
          </w:p>
        </w:tc>
      </w:tr>
      <w:tr w:rsidR="0070041A" w14:paraId="0563F4F6" w14:textId="77777777">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5D5DD3C"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8952EB9" w14:textId="77777777" w:rsidR="0070041A" w:rsidRDefault="00F95896">
            <w:pPr>
              <w:spacing w:after="160" w:line="214" w:lineRule="auto"/>
              <w:jc w:val="right"/>
              <w:textAlignment w:val="bottom"/>
            </w:pPr>
            <w:r>
              <w:rPr>
                <w:rFonts w:ascii="Calibri" w:eastAsia="Calibri" w:hAnsi="Calibri" w:cs="Calibri"/>
                <w:color w:val="000000"/>
              </w:rPr>
              <w:t>13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E2E46A5" w14:textId="77777777" w:rsidR="0070041A" w:rsidRDefault="00F95896">
            <w:pPr>
              <w:spacing w:after="160" w:line="214" w:lineRule="auto"/>
              <w:jc w:val="right"/>
              <w:textAlignment w:val="bottom"/>
            </w:pPr>
            <w:r>
              <w:rPr>
                <w:rFonts w:ascii="Calibri" w:eastAsia="Calibri" w:hAnsi="Calibri" w:cs="Calibri"/>
                <w:color w:val="000000"/>
              </w:rPr>
              <w:t>60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059272B" w14:textId="77777777" w:rsidR="0070041A" w:rsidRDefault="00F95896">
            <w:pPr>
              <w:spacing w:after="160" w:line="214" w:lineRule="auto"/>
              <w:jc w:val="right"/>
              <w:textAlignment w:val="bottom"/>
            </w:pPr>
            <w:r>
              <w:rPr>
                <w:rFonts w:ascii="Calibri" w:eastAsia="Calibri" w:hAnsi="Calibri" w:cs="Calibri"/>
                <w:color w:val="000000"/>
              </w:rPr>
              <w:t>&lt;1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74086F3" w14:textId="77777777" w:rsidR="0070041A" w:rsidRDefault="00F95896">
            <w:pPr>
              <w:spacing w:after="160" w:line="214" w:lineRule="auto"/>
              <w:jc w:val="right"/>
              <w:textAlignment w:val="bottom"/>
            </w:pPr>
            <w:r>
              <w:rPr>
                <w:rFonts w:ascii="Calibri" w:eastAsia="Calibri" w:hAnsi="Calibri" w:cs="Calibri"/>
                <w:color w:val="000000"/>
              </w:rPr>
              <w:t>563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185C216"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373AD79"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7D2A883"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7979436"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D1DC7AB" w14:textId="77777777" w:rsidR="0070041A" w:rsidRDefault="00F95896">
            <w:pPr>
              <w:spacing w:after="160" w:line="214" w:lineRule="auto"/>
              <w:jc w:val="right"/>
              <w:textAlignment w:val="bottom"/>
            </w:pPr>
            <w:r>
              <w:rPr>
                <w:rFonts w:ascii="Calibri" w:eastAsia="Calibri" w:hAnsi="Calibri" w:cs="Calibri"/>
                <w:color w:val="000000"/>
              </w:rPr>
              <w:t>&lt;1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A819BC1" w14:textId="77777777" w:rsidR="0070041A" w:rsidRDefault="00F95896">
            <w:pPr>
              <w:spacing w:after="160" w:line="214" w:lineRule="auto"/>
              <w:jc w:val="right"/>
              <w:textAlignment w:val="bottom"/>
            </w:pPr>
            <w:r>
              <w:rPr>
                <w:rFonts w:ascii="Calibri" w:eastAsia="Calibri" w:hAnsi="Calibri" w:cs="Calibri"/>
                <w:color w:val="000000"/>
              </w:rPr>
              <w:t>15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940EA2A" w14:textId="77777777" w:rsidR="0070041A" w:rsidRDefault="00F95896">
            <w:pPr>
              <w:spacing w:after="160" w:line="214" w:lineRule="auto"/>
              <w:jc w:val="right"/>
              <w:textAlignment w:val="bottom"/>
            </w:pPr>
            <w:r>
              <w:rPr>
                <w:rFonts w:ascii="Calibri" w:eastAsia="Calibri" w:hAnsi="Calibri" w:cs="Calibri"/>
                <w:color w:val="000000"/>
              </w:rPr>
              <w:t>&lt;1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A645028" w14:textId="77777777" w:rsidR="0070041A" w:rsidRDefault="00F95896">
            <w:pPr>
              <w:spacing w:after="160" w:line="214" w:lineRule="auto"/>
              <w:jc w:val="right"/>
              <w:textAlignment w:val="bottom"/>
            </w:pPr>
            <w:r>
              <w:rPr>
                <w:rFonts w:ascii="Calibri" w:eastAsia="Calibri" w:hAnsi="Calibri" w:cs="Calibri"/>
                <w:color w:val="000000"/>
              </w:rPr>
              <w:t>218</w:t>
            </w:r>
          </w:p>
        </w:tc>
      </w:tr>
    </w:tbl>
    <w:p w14:paraId="66B94074" w14:textId="77777777" w:rsidR="0070041A" w:rsidRDefault="0070041A"/>
    <w:tbl>
      <w:tblPr>
        <w:tblStyle w:val="NormalTablePHPDOCX"/>
        <w:tblW w:w="8550" w:type="dxa"/>
        <w:tblInd w:w="108" w:type="dxa"/>
        <w:tblLook w:val="04A0" w:firstRow="1" w:lastRow="0" w:firstColumn="1" w:lastColumn="0" w:noHBand="0" w:noVBand="1"/>
      </w:tblPr>
      <w:tblGrid>
        <w:gridCol w:w="8550"/>
      </w:tblGrid>
      <w:tr w:rsidR="0070041A" w14:paraId="230C9F86" w14:textId="77777777">
        <w:tc>
          <w:tcPr>
            <w:tcW w:w="8550" w:type="dxa"/>
            <w:tcMar>
              <w:top w:w="0" w:type="auto"/>
              <w:left w:w="0" w:type="auto"/>
              <w:bottom w:w="0" w:type="auto"/>
              <w:right w:w="0" w:type="auto"/>
            </w:tcMar>
            <w:vAlign w:val="bottom"/>
          </w:tcPr>
          <w:p w14:paraId="6BEAA018" w14:textId="77777777" w:rsidR="0070041A" w:rsidRDefault="0070041A">
            <w:pPr>
              <w:spacing w:after="160" w:line="214" w:lineRule="auto"/>
              <w:textAlignment w:val="bottom"/>
            </w:pPr>
          </w:p>
        </w:tc>
      </w:tr>
    </w:tbl>
    <w:p w14:paraId="36509340" w14:textId="77777777" w:rsidR="0070041A" w:rsidRDefault="00F95896">
      <w:pPr>
        <w:spacing w:after="160" w:line="214" w:lineRule="auto"/>
      </w:pPr>
      <w:r>
        <w:rPr>
          <w:rFonts w:ascii="Calibri" w:eastAsia="Calibri" w:hAnsi="Calibri" w:cs="Calibri"/>
          <w:b/>
          <w:bCs/>
          <w:color w:val="000000"/>
        </w:rPr>
        <w:t>VII.B. PROCESSED REQUESTS -- RESPONSE TIME FOR PERFECTED REQUESTS IN WHICH INFORMATION WAS GRANTED</w:t>
      </w:r>
    </w:p>
    <w:p w14:paraId="4C2DC13C" w14:textId="77777777" w:rsidR="0070041A" w:rsidRDefault="0070041A"/>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952"/>
        <w:gridCol w:w="952"/>
        <w:gridCol w:w="952"/>
        <w:gridCol w:w="952"/>
        <w:gridCol w:w="952"/>
        <w:gridCol w:w="952"/>
        <w:gridCol w:w="952"/>
        <w:gridCol w:w="952"/>
        <w:gridCol w:w="952"/>
        <w:gridCol w:w="952"/>
        <w:gridCol w:w="952"/>
      </w:tblGrid>
      <w:tr w:rsidR="0070041A" w14:paraId="034A2FD6" w14:textId="77777777">
        <w:tc>
          <w:tcPr>
            <w:tcW w:w="630"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25B037A" w14:textId="77777777" w:rsidR="0070041A" w:rsidRDefault="00F95896">
            <w:pPr>
              <w:spacing w:after="160" w:line="214" w:lineRule="auto"/>
              <w:jc w:val="center"/>
              <w:textAlignment w:val="center"/>
            </w:pPr>
            <w:r>
              <w:rPr>
                <w:rFonts w:ascii="Calibri" w:eastAsia="Calibri" w:hAnsi="Calibri" w:cs="Calibri"/>
                <w:color w:val="000000"/>
                <w:position w:val="-3"/>
              </w:rPr>
              <w:t>Agency / Component</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8A10948" w14:textId="77777777" w:rsidR="0070041A" w:rsidRDefault="00F95896">
            <w:pPr>
              <w:spacing w:after="160" w:line="214" w:lineRule="auto"/>
              <w:jc w:val="center"/>
              <w:textAlignment w:val="center"/>
            </w:pPr>
            <w:r>
              <w:rPr>
                <w:rFonts w:ascii="Calibri" w:eastAsia="Calibri" w:hAnsi="Calibri" w:cs="Calibri"/>
                <w:color w:val="000000"/>
                <w:position w:val="-3"/>
              </w:rPr>
              <w:t>SIMPLE</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4EDDE34" w14:textId="77777777" w:rsidR="0070041A" w:rsidRDefault="00F95896">
            <w:pPr>
              <w:spacing w:after="160" w:line="214" w:lineRule="auto"/>
              <w:jc w:val="center"/>
              <w:textAlignment w:val="center"/>
            </w:pPr>
            <w:r>
              <w:rPr>
                <w:rFonts w:ascii="Calibri" w:eastAsia="Calibri" w:hAnsi="Calibri" w:cs="Calibri"/>
                <w:color w:val="000000"/>
                <w:position w:val="-3"/>
              </w:rPr>
              <w:t>COMPLEX</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47262EF" w14:textId="77777777" w:rsidR="0070041A" w:rsidRDefault="00F95896">
            <w:pPr>
              <w:spacing w:after="160" w:line="214" w:lineRule="auto"/>
              <w:jc w:val="center"/>
              <w:textAlignment w:val="center"/>
            </w:pPr>
            <w:r>
              <w:rPr>
                <w:rFonts w:ascii="Calibri" w:eastAsia="Calibri" w:hAnsi="Calibri" w:cs="Calibri"/>
                <w:color w:val="000000"/>
                <w:position w:val="-3"/>
              </w:rPr>
              <w:t>EXPEDITED PROCESSING</w:t>
            </w:r>
          </w:p>
        </w:tc>
      </w:tr>
      <w:tr w:rsidR="0070041A" w14:paraId="69E8346D" w14:textId="77777777">
        <w:tc>
          <w:tcPr>
            <w:tcW w:w="0" w:type="auto"/>
            <w:vMerge/>
            <w:tcBorders>
              <w:top w:val="inset" w:sz="7" w:space="0" w:color="0F243E"/>
              <w:left w:val="inset" w:sz="7" w:space="0" w:color="auto"/>
              <w:bottom w:val="inset" w:sz="7" w:space="0" w:color="auto"/>
              <w:right w:val="inset" w:sz="7" w:space="0" w:color="auto"/>
            </w:tcBorders>
          </w:tcPr>
          <w:p w14:paraId="5019E362" w14:textId="77777777" w:rsidR="0070041A" w:rsidRDefault="0070041A"/>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C34FAC0" w14:textId="77777777" w:rsidR="0070041A" w:rsidRDefault="00F95896">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784618D" w14:textId="77777777" w:rsidR="0070041A" w:rsidRDefault="00F95896">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C9F5B34" w14:textId="77777777" w:rsidR="0070041A" w:rsidRDefault="00F95896">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87AB2D4" w14:textId="77777777" w:rsidR="0070041A" w:rsidRDefault="00F95896">
            <w:pPr>
              <w:spacing w:after="160" w:line="214" w:lineRule="auto"/>
              <w:jc w:val="center"/>
              <w:textAlignment w:val="center"/>
            </w:pPr>
            <w:r>
              <w:rPr>
                <w:rFonts w:ascii="Calibri" w:eastAsia="Calibri" w:hAnsi="Calibri" w:cs="Calibri"/>
                <w:color w:val="000000"/>
                <w:position w:val="-3"/>
              </w:rPr>
              <w:t>Highest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62B6028" w14:textId="77777777" w:rsidR="0070041A" w:rsidRDefault="00F95896">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914C304" w14:textId="77777777" w:rsidR="0070041A" w:rsidRDefault="00F95896">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C8A13D1" w14:textId="77777777" w:rsidR="0070041A" w:rsidRDefault="00F95896">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8272EF0" w14:textId="77777777" w:rsidR="0070041A" w:rsidRDefault="00F95896">
            <w:pPr>
              <w:spacing w:after="160" w:line="214" w:lineRule="auto"/>
              <w:jc w:val="center"/>
              <w:textAlignment w:val="center"/>
            </w:pPr>
            <w:r>
              <w:rPr>
                <w:rFonts w:ascii="Calibri" w:eastAsia="Calibri" w:hAnsi="Calibri" w:cs="Calibri"/>
                <w:color w:val="000000"/>
                <w:position w:val="-3"/>
              </w:rPr>
              <w:t>Highest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2408A52" w14:textId="77777777" w:rsidR="0070041A" w:rsidRDefault="00F95896">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1076387" w14:textId="77777777" w:rsidR="0070041A" w:rsidRDefault="00F95896">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381EFB7" w14:textId="77777777" w:rsidR="0070041A" w:rsidRDefault="00F95896">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AD5DF67" w14:textId="77777777" w:rsidR="0070041A" w:rsidRDefault="00F95896">
            <w:pPr>
              <w:spacing w:after="160" w:line="214" w:lineRule="auto"/>
              <w:jc w:val="center"/>
              <w:textAlignment w:val="center"/>
            </w:pPr>
            <w:r>
              <w:rPr>
                <w:rFonts w:ascii="Calibri" w:eastAsia="Calibri" w:hAnsi="Calibri" w:cs="Calibri"/>
                <w:color w:val="000000"/>
                <w:position w:val="-3"/>
              </w:rPr>
              <w:t>Highest Number of Days</w:t>
            </w:r>
          </w:p>
        </w:tc>
      </w:tr>
      <w:tr w:rsidR="0070041A" w14:paraId="55A41096"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C303AC7" w14:textId="77777777" w:rsidR="0070041A" w:rsidRDefault="00F95896">
            <w:pPr>
              <w:spacing w:after="160" w:line="214" w:lineRule="auto"/>
              <w:textAlignment w:val="bottom"/>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14B9D77" w14:textId="77777777" w:rsidR="0070041A" w:rsidRDefault="00F95896">
            <w:pPr>
              <w:spacing w:after="160" w:line="214" w:lineRule="auto"/>
              <w:jc w:val="right"/>
              <w:textAlignment w:val="bottom"/>
            </w:pPr>
            <w:r>
              <w:rPr>
                <w:rFonts w:ascii="Calibri" w:eastAsia="Calibri" w:hAnsi="Calibri" w:cs="Calibri"/>
                <w:color w:val="000000"/>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CE4A869" w14:textId="77777777" w:rsidR="0070041A" w:rsidRDefault="00F95896">
            <w:pPr>
              <w:spacing w:after="160" w:line="214" w:lineRule="auto"/>
              <w:jc w:val="right"/>
              <w:textAlignment w:val="bottom"/>
            </w:pPr>
            <w:r>
              <w:rPr>
                <w:rFonts w:ascii="Calibri" w:eastAsia="Calibri" w:hAnsi="Calibri" w:cs="Calibri"/>
                <w:color w:val="000000"/>
              </w:rPr>
              <w:t>40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B1D973E" w14:textId="77777777" w:rsidR="0070041A" w:rsidRDefault="00F95896">
            <w:pPr>
              <w:spacing w:after="160" w:line="214" w:lineRule="auto"/>
              <w:jc w:val="right"/>
              <w:textAlignment w:val="bottom"/>
            </w:pPr>
            <w:r>
              <w:rPr>
                <w:rFonts w:ascii="Calibri" w:eastAsia="Calibri" w:hAnsi="Calibri" w:cs="Calibri"/>
                <w:color w:val="000000"/>
              </w:rPr>
              <w:t>&lt;1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93FE9DC" w14:textId="77777777" w:rsidR="0070041A" w:rsidRDefault="00F95896">
            <w:pPr>
              <w:spacing w:after="160" w:line="214" w:lineRule="auto"/>
              <w:jc w:val="right"/>
              <w:textAlignment w:val="bottom"/>
            </w:pPr>
            <w:r>
              <w:rPr>
                <w:rFonts w:ascii="Calibri" w:eastAsia="Calibri" w:hAnsi="Calibri" w:cs="Calibri"/>
                <w:color w:val="000000"/>
              </w:rPr>
              <w:t>525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3FB6994"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F0DFF46"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706F639"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120C1B8"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0B4A7F5" w14:textId="77777777" w:rsidR="0070041A" w:rsidRDefault="00F95896">
            <w:pPr>
              <w:spacing w:after="160" w:line="214" w:lineRule="auto"/>
              <w:jc w:val="right"/>
              <w:textAlignment w:val="bottom"/>
            </w:pPr>
            <w:r>
              <w:rPr>
                <w:rFonts w:ascii="Calibri" w:eastAsia="Calibri" w:hAnsi="Calibri" w:cs="Calibri"/>
                <w:color w:val="000000"/>
              </w:rPr>
              <w:t>&lt;1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D9C1C12" w14:textId="77777777" w:rsidR="0070041A" w:rsidRDefault="00F95896">
            <w:pPr>
              <w:spacing w:after="160" w:line="214" w:lineRule="auto"/>
              <w:jc w:val="right"/>
              <w:textAlignment w:val="bottom"/>
            </w:pPr>
            <w:r>
              <w:rPr>
                <w:rFonts w:ascii="Calibri" w:eastAsia="Calibri" w:hAnsi="Calibri" w:cs="Calibri"/>
                <w:color w:val="000000"/>
              </w:rPr>
              <w:t>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8EDD5F9" w14:textId="77777777" w:rsidR="0070041A" w:rsidRDefault="00F95896">
            <w:pPr>
              <w:spacing w:after="160" w:line="214" w:lineRule="auto"/>
              <w:jc w:val="right"/>
              <w:textAlignment w:val="bottom"/>
            </w:pPr>
            <w:r>
              <w:rPr>
                <w:rFonts w:ascii="Calibri" w:eastAsia="Calibri" w:hAnsi="Calibri" w:cs="Calibri"/>
                <w:color w:val="000000"/>
              </w:rPr>
              <w:t>&lt;1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7369FFB" w14:textId="77777777" w:rsidR="0070041A" w:rsidRDefault="00F95896">
            <w:pPr>
              <w:spacing w:after="160" w:line="214" w:lineRule="auto"/>
              <w:jc w:val="right"/>
              <w:textAlignment w:val="bottom"/>
            </w:pPr>
            <w:r>
              <w:rPr>
                <w:rFonts w:ascii="Calibri" w:eastAsia="Calibri" w:hAnsi="Calibri" w:cs="Calibri"/>
                <w:color w:val="000000"/>
              </w:rPr>
              <w:t>218</w:t>
            </w:r>
          </w:p>
        </w:tc>
      </w:tr>
      <w:tr w:rsidR="0070041A" w14:paraId="2A160FB6"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21D315F"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4FBCC0D" w14:textId="77777777" w:rsidR="0070041A" w:rsidRDefault="00F95896">
            <w:pPr>
              <w:spacing w:after="160" w:line="214" w:lineRule="auto"/>
              <w:jc w:val="right"/>
              <w:textAlignment w:val="bottom"/>
            </w:pPr>
            <w:r>
              <w:rPr>
                <w:rFonts w:ascii="Calibri" w:eastAsia="Calibri" w:hAnsi="Calibri" w:cs="Calibri"/>
                <w:color w:val="000000"/>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ACFCD96" w14:textId="77777777" w:rsidR="0070041A" w:rsidRDefault="00F95896">
            <w:pPr>
              <w:spacing w:after="160" w:line="214" w:lineRule="auto"/>
              <w:jc w:val="right"/>
              <w:textAlignment w:val="bottom"/>
            </w:pPr>
            <w:r>
              <w:rPr>
                <w:rFonts w:ascii="Calibri" w:eastAsia="Calibri" w:hAnsi="Calibri" w:cs="Calibri"/>
                <w:color w:val="000000"/>
              </w:rPr>
              <w:t>40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10EDC8B" w14:textId="77777777" w:rsidR="0070041A" w:rsidRDefault="00F95896">
            <w:pPr>
              <w:spacing w:after="160" w:line="214" w:lineRule="auto"/>
              <w:jc w:val="right"/>
              <w:textAlignment w:val="bottom"/>
            </w:pPr>
            <w:r>
              <w:rPr>
                <w:rFonts w:ascii="Calibri" w:eastAsia="Calibri" w:hAnsi="Calibri" w:cs="Calibri"/>
                <w:color w:val="000000"/>
              </w:rPr>
              <w:t>&lt;1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22F8D4C" w14:textId="77777777" w:rsidR="0070041A" w:rsidRDefault="00F95896">
            <w:pPr>
              <w:spacing w:after="160" w:line="214" w:lineRule="auto"/>
              <w:jc w:val="right"/>
              <w:textAlignment w:val="bottom"/>
            </w:pPr>
            <w:r>
              <w:rPr>
                <w:rFonts w:ascii="Calibri" w:eastAsia="Calibri" w:hAnsi="Calibri" w:cs="Calibri"/>
                <w:color w:val="000000"/>
              </w:rPr>
              <w:t>525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54C7D6C"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2743F6C"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0B1EC00"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4B786B4"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FB784E6" w14:textId="77777777" w:rsidR="0070041A" w:rsidRDefault="00F95896">
            <w:pPr>
              <w:spacing w:after="160" w:line="214" w:lineRule="auto"/>
              <w:jc w:val="right"/>
              <w:textAlignment w:val="bottom"/>
            </w:pPr>
            <w:r>
              <w:rPr>
                <w:rFonts w:ascii="Calibri" w:eastAsia="Calibri" w:hAnsi="Calibri" w:cs="Calibri"/>
                <w:color w:val="000000"/>
              </w:rPr>
              <w:t>&lt;1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E725FC4" w14:textId="77777777" w:rsidR="0070041A" w:rsidRDefault="00F95896">
            <w:pPr>
              <w:spacing w:after="160" w:line="214" w:lineRule="auto"/>
              <w:jc w:val="right"/>
              <w:textAlignment w:val="bottom"/>
            </w:pPr>
            <w:r>
              <w:rPr>
                <w:rFonts w:ascii="Calibri" w:eastAsia="Calibri" w:hAnsi="Calibri" w:cs="Calibri"/>
                <w:color w:val="000000"/>
              </w:rPr>
              <w:t>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4D0D7EB" w14:textId="77777777" w:rsidR="0070041A" w:rsidRDefault="00F95896">
            <w:pPr>
              <w:spacing w:after="160" w:line="214" w:lineRule="auto"/>
              <w:jc w:val="right"/>
              <w:textAlignment w:val="bottom"/>
            </w:pPr>
            <w:r>
              <w:rPr>
                <w:rFonts w:ascii="Calibri" w:eastAsia="Calibri" w:hAnsi="Calibri" w:cs="Calibri"/>
                <w:color w:val="000000"/>
              </w:rPr>
              <w:t>&lt;1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AF813A2" w14:textId="77777777" w:rsidR="0070041A" w:rsidRDefault="00F95896">
            <w:pPr>
              <w:spacing w:after="160" w:line="214" w:lineRule="auto"/>
              <w:jc w:val="right"/>
              <w:textAlignment w:val="bottom"/>
            </w:pPr>
            <w:r>
              <w:rPr>
                <w:rFonts w:ascii="Calibri" w:eastAsia="Calibri" w:hAnsi="Calibri" w:cs="Calibri"/>
                <w:color w:val="000000"/>
              </w:rPr>
              <w:t>218</w:t>
            </w:r>
          </w:p>
        </w:tc>
      </w:tr>
    </w:tbl>
    <w:p w14:paraId="2B657523" w14:textId="77777777" w:rsidR="0070041A" w:rsidRDefault="0070041A"/>
    <w:tbl>
      <w:tblPr>
        <w:tblStyle w:val="NormalTablePHPDOCX"/>
        <w:tblW w:w="8550" w:type="dxa"/>
        <w:tblInd w:w="108" w:type="dxa"/>
        <w:tblLook w:val="04A0" w:firstRow="1" w:lastRow="0" w:firstColumn="1" w:lastColumn="0" w:noHBand="0" w:noVBand="1"/>
      </w:tblPr>
      <w:tblGrid>
        <w:gridCol w:w="8550"/>
      </w:tblGrid>
      <w:tr w:rsidR="0070041A" w14:paraId="62662FC0" w14:textId="77777777">
        <w:tc>
          <w:tcPr>
            <w:tcW w:w="8550" w:type="dxa"/>
            <w:tcMar>
              <w:top w:w="0" w:type="auto"/>
              <w:left w:w="0" w:type="auto"/>
              <w:bottom w:w="0" w:type="auto"/>
              <w:right w:w="0" w:type="auto"/>
            </w:tcMar>
            <w:vAlign w:val="bottom"/>
          </w:tcPr>
          <w:p w14:paraId="6E4B8625" w14:textId="77777777" w:rsidR="0070041A" w:rsidRDefault="0070041A">
            <w:pPr>
              <w:spacing w:after="160" w:line="214" w:lineRule="auto"/>
              <w:textAlignment w:val="bottom"/>
            </w:pPr>
          </w:p>
        </w:tc>
      </w:tr>
    </w:tbl>
    <w:p w14:paraId="0542D1C3" w14:textId="77777777" w:rsidR="0070041A" w:rsidRDefault="00F95896">
      <w:pPr>
        <w:spacing w:after="160" w:line="214" w:lineRule="auto"/>
      </w:pPr>
      <w:r>
        <w:rPr>
          <w:rFonts w:ascii="Calibri" w:eastAsia="Calibri" w:hAnsi="Calibri" w:cs="Calibri"/>
          <w:b/>
          <w:bCs/>
          <w:color w:val="000000"/>
        </w:rPr>
        <w:t>VII.C. PROCESSED SIMPLE REQUESTS -- RESPONSE TIME IN DAY INCREMENTS</w:t>
      </w:r>
    </w:p>
    <w:p w14:paraId="6F75E6BA" w14:textId="77777777" w:rsidR="0070041A" w:rsidRDefault="0070041A"/>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663"/>
        <w:gridCol w:w="643"/>
        <w:gridCol w:w="643"/>
        <w:gridCol w:w="643"/>
        <w:gridCol w:w="643"/>
        <w:gridCol w:w="643"/>
        <w:gridCol w:w="643"/>
        <w:gridCol w:w="643"/>
        <w:gridCol w:w="643"/>
        <w:gridCol w:w="643"/>
        <w:gridCol w:w="643"/>
        <w:gridCol w:w="643"/>
        <w:gridCol w:w="661"/>
        <w:gridCol w:w="796"/>
      </w:tblGrid>
      <w:tr w:rsidR="0070041A" w14:paraId="6F8DD6CE" w14:textId="77777777">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92152F3" w14:textId="77777777" w:rsidR="0070041A" w:rsidRDefault="00F95896">
            <w:pPr>
              <w:spacing w:after="160" w:line="214" w:lineRule="auto"/>
              <w:jc w:val="center"/>
              <w:textAlignment w:val="center"/>
            </w:pPr>
            <w:r>
              <w:rPr>
                <w:rFonts w:ascii="Calibri" w:eastAsia="Calibri" w:hAnsi="Calibri" w:cs="Calibri"/>
                <w:color w:val="000000"/>
                <w:position w:val="-3"/>
              </w:rPr>
              <w:lastRenderedPageBreak/>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E7804FA" w14:textId="77777777" w:rsidR="0070041A" w:rsidRDefault="00F95896">
            <w:pPr>
              <w:spacing w:after="160" w:line="214" w:lineRule="auto"/>
              <w:jc w:val="center"/>
              <w:textAlignment w:val="center"/>
            </w:pPr>
            <w:r>
              <w:rPr>
                <w:rFonts w:ascii="Calibri" w:eastAsia="Calibri" w:hAnsi="Calibri" w:cs="Calibri"/>
                <w:color w:val="000000"/>
                <w:position w:val="-3"/>
              </w:rPr>
              <w:t>&lt;1-20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D63B659" w14:textId="77777777" w:rsidR="0070041A" w:rsidRDefault="00F95896">
            <w:pPr>
              <w:spacing w:after="160" w:line="214" w:lineRule="auto"/>
              <w:jc w:val="center"/>
              <w:textAlignment w:val="center"/>
            </w:pPr>
            <w:r>
              <w:rPr>
                <w:rFonts w:ascii="Calibri" w:eastAsia="Calibri" w:hAnsi="Calibri" w:cs="Calibri"/>
                <w:color w:val="000000"/>
                <w:position w:val="-3"/>
              </w:rPr>
              <w:t>21-40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55751C6" w14:textId="77777777" w:rsidR="0070041A" w:rsidRDefault="00F95896">
            <w:pPr>
              <w:spacing w:after="160" w:line="214" w:lineRule="auto"/>
              <w:jc w:val="center"/>
              <w:textAlignment w:val="center"/>
            </w:pPr>
            <w:r>
              <w:rPr>
                <w:rFonts w:ascii="Calibri" w:eastAsia="Calibri" w:hAnsi="Calibri" w:cs="Calibri"/>
                <w:color w:val="000000"/>
                <w:position w:val="-3"/>
              </w:rPr>
              <w:t>41-60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E8B974" w14:textId="77777777" w:rsidR="0070041A" w:rsidRDefault="00F95896">
            <w:pPr>
              <w:spacing w:after="160" w:line="214" w:lineRule="auto"/>
              <w:jc w:val="center"/>
              <w:textAlignment w:val="center"/>
            </w:pPr>
            <w:r>
              <w:rPr>
                <w:rFonts w:ascii="Calibri" w:eastAsia="Calibri" w:hAnsi="Calibri" w:cs="Calibri"/>
                <w:color w:val="000000"/>
                <w:position w:val="-3"/>
              </w:rPr>
              <w:t>61-80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81F442C" w14:textId="77777777" w:rsidR="0070041A" w:rsidRDefault="00F95896">
            <w:pPr>
              <w:spacing w:after="160" w:line="214" w:lineRule="auto"/>
              <w:jc w:val="center"/>
              <w:textAlignment w:val="center"/>
            </w:pPr>
            <w:r>
              <w:rPr>
                <w:rFonts w:ascii="Calibri" w:eastAsia="Calibri" w:hAnsi="Calibri" w:cs="Calibri"/>
                <w:color w:val="000000"/>
                <w:position w:val="-3"/>
              </w:rPr>
              <w:t>81-100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2872C32" w14:textId="77777777" w:rsidR="0070041A" w:rsidRDefault="00F95896">
            <w:pPr>
              <w:spacing w:after="160" w:line="214" w:lineRule="auto"/>
              <w:jc w:val="center"/>
              <w:textAlignment w:val="center"/>
            </w:pPr>
            <w:r>
              <w:rPr>
                <w:rFonts w:ascii="Calibri" w:eastAsia="Calibri" w:hAnsi="Calibri" w:cs="Calibri"/>
                <w:color w:val="000000"/>
                <w:position w:val="-3"/>
              </w:rPr>
              <w:t>101-120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6B74D55" w14:textId="77777777" w:rsidR="0070041A" w:rsidRDefault="00F95896">
            <w:pPr>
              <w:spacing w:after="160" w:line="214" w:lineRule="auto"/>
              <w:jc w:val="center"/>
              <w:textAlignment w:val="center"/>
            </w:pPr>
            <w:r>
              <w:rPr>
                <w:rFonts w:ascii="Calibri" w:eastAsia="Calibri" w:hAnsi="Calibri" w:cs="Calibri"/>
                <w:color w:val="000000"/>
                <w:position w:val="-3"/>
              </w:rPr>
              <w:t>121-140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11EA78B" w14:textId="77777777" w:rsidR="0070041A" w:rsidRDefault="00F95896">
            <w:pPr>
              <w:spacing w:after="160" w:line="214" w:lineRule="auto"/>
              <w:jc w:val="center"/>
              <w:textAlignment w:val="center"/>
            </w:pPr>
            <w:r>
              <w:rPr>
                <w:rFonts w:ascii="Calibri" w:eastAsia="Calibri" w:hAnsi="Calibri" w:cs="Calibri"/>
                <w:color w:val="000000"/>
                <w:position w:val="-3"/>
              </w:rPr>
              <w:t>141-160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00E6E64" w14:textId="77777777" w:rsidR="0070041A" w:rsidRDefault="00F95896">
            <w:pPr>
              <w:spacing w:after="160" w:line="214" w:lineRule="auto"/>
              <w:jc w:val="center"/>
              <w:textAlignment w:val="center"/>
            </w:pPr>
            <w:r>
              <w:rPr>
                <w:rFonts w:ascii="Calibri" w:eastAsia="Calibri" w:hAnsi="Calibri" w:cs="Calibri"/>
                <w:color w:val="000000"/>
                <w:position w:val="-3"/>
              </w:rPr>
              <w:t>161-180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4ADC592" w14:textId="77777777" w:rsidR="0070041A" w:rsidRDefault="00F95896">
            <w:pPr>
              <w:spacing w:after="160" w:line="214" w:lineRule="auto"/>
              <w:jc w:val="center"/>
              <w:textAlignment w:val="center"/>
            </w:pPr>
            <w:r>
              <w:rPr>
                <w:rFonts w:ascii="Calibri" w:eastAsia="Calibri" w:hAnsi="Calibri" w:cs="Calibri"/>
                <w:color w:val="000000"/>
                <w:position w:val="-3"/>
              </w:rPr>
              <w:t>181-200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9816AAC" w14:textId="77777777" w:rsidR="0070041A" w:rsidRDefault="00F95896">
            <w:pPr>
              <w:spacing w:after="160" w:line="214" w:lineRule="auto"/>
              <w:jc w:val="center"/>
              <w:textAlignment w:val="center"/>
            </w:pPr>
            <w:r>
              <w:rPr>
                <w:rFonts w:ascii="Calibri" w:eastAsia="Calibri" w:hAnsi="Calibri" w:cs="Calibri"/>
                <w:color w:val="000000"/>
                <w:position w:val="-3"/>
              </w:rPr>
              <w:t>201-300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4E63341" w14:textId="77777777" w:rsidR="0070041A" w:rsidRDefault="00F95896">
            <w:pPr>
              <w:spacing w:after="160" w:line="214" w:lineRule="auto"/>
              <w:jc w:val="center"/>
              <w:textAlignment w:val="center"/>
            </w:pPr>
            <w:r>
              <w:rPr>
                <w:rFonts w:ascii="Calibri" w:eastAsia="Calibri" w:hAnsi="Calibri" w:cs="Calibri"/>
                <w:color w:val="000000"/>
                <w:position w:val="-3"/>
              </w:rPr>
              <w:t>301-400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E493EAC" w14:textId="77777777" w:rsidR="0070041A" w:rsidRDefault="00F95896">
            <w:pPr>
              <w:spacing w:after="160" w:line="214" w:lineRule="auto"/>
              <w:jc w:val="center"/>
              <w:textAlignment w:val="center"/>
            </w:pPr>
            <w:r>
              <w:rPr>
                <w:rFonts w:ascii="Calibri" w:eastAsia="Calibri" w:hAnsi="Calibri" w:cs="Calibri"/>
                <w:color w:val="000000"/>
                <w:position w:val="-3"/>
              </w:rPr>
              <w:t>401+</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AF62248" w14:textId="77777777" w:rsidR="0070041A" w:rsidRDefault="00F95896">
            <w:pPr>
              <w:spacing w:after="160" w:line="214" w:lineRule="auto"/>
              <w:jc w:val="center"/>
              <w:textAlignment w:val="center"/>
            </w:pPr>
            <w:r>
              <w:rPr>
                <w:rFonts w:ascii="Calibri" w:eastAsia="Calibri" w:hAnsi="Calibri" w:cs="Calibri"/>
                <w:color w:val="000000"/>
                <w:position w:val="-3"/>
              </w:rPr>
              <w:t>TOTAL</w:t>
            </w:r>
          </w:p>
        </w:tc>
      </w:tr>
      <w:tr w:rsidR="0070041A" w14:paraId="3B1F453E"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F7694F3" w14:textId="77777777" w:rsidR="0070041A" w:rsidRDefault="00F95896">
            <w:pPr>
              <w:spacing w:after="160" w:line="214" w:lineRule="auto"/>
              <w:textAlignment w:val="bottom"/>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33CE858" w14:textId="77777777" w:rsidR="0070041A" w:rsidRDefault="00F95896">
            <w:pPr>
              <w:spacing w:after="160" w:line="214" w:lineRule="auto"/>
              <w:jc w:val="right"/>
              <w:textAlignment w:val="bottom"/>
            </w:pPr>
            <w:r>
              <w:rPr>
                <w:rFonts w:ascii="Calibri" w:eastAsia="Calibri" w:hAnsi="Calibri" w:cs="Calibri"/>
                <w:color w:val="000000"/>
              </w:rPr>
              <w:t>4088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2AA6F69" w14:textId="77777777" w:rsidR="0070041A" w:rsidRDefault="00F95896">
            <w:pPr>
              <w:spacing w:after="160" w:line="214" w:lineRule="auto"/>
              <w:jc w:val="right"/>
              <w:textAlignment w:val="bottom"/>
            </w:pPr>
            <w:r>
              <w:rPr>
                <w:rFonts w:ascii="Calibri" w:eastAsia="Calibri" w:hAnsi="Calibri" w:cs="Calibri"/>
                <w:color w:val="000000"/>
              </w:rPr>
              <w:t>440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F80B0F0" w14:textId="77777777" w:rsidR="0070041A" w:rsidRDefault="00F95896">
            <w:pPr>
              <w:spacing w:after="160" w:line="214" w:lineRule="auto"/>
              <w:jc w:val="right"/>
              <w:textAlignment w:val="bottom"/>
            </w:pPr>
            <w:r>
              <w:rPr>
                <w:rFonts w:ascii="Calibri" w:eastAsia="Calibri" w:hAnsi="Calibri" w:cs="Calibri"/>
                <w:color w:val="000000"/>
              </w:rPr>
              <w:t>106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710BDF4" w14:textId="77777777" w:rsidR="0070041A" w:rsidRDefault="00F95896">
            <w:pPr>
              <w:spacing w:after="160" w:line="214" w:lineRule="auto"/>
              <w:jc w:val="right"/>
              <w:textAlignment w:val="bottom"/>
            </w:pPr>
            <w:r>
              <w:rPr>
                <w:rFonts w:ascii="Calibri" w:eastAsia="Calibri" w:hAnsi="Calibri" w:cs="Calibri"/>
                <w:color w:val="000000"/>
              </w:rPr>
              <w:t>64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8543786" w14:textId="77777777" w:rsidR="0070041A" w:rsidRDefault="00F95896">
            <w:pPr>
              <w:spacing w:after="160" w:line="214" w:lineRule="auto"/>
              <w:jc w:val="right"/>
              <w:textAlignment w:val="bottom"/>
            </w:pPr>
            <w:r>
              <w:rPr>
                <w:rFonts w:ascii="Calibri" w:eastAsia="Calibri" w:hAnsi="Calibri" w:cs="Calibri"/>
                <w:color w:val="000000"/>
              </w:rPr>
              <w:t>34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1E2C927" w14:textId="77777777" w:rsidR="0070041A" w:rsidRDefault="00F95896">
            <w:pPr>
              <w:spacing w:after="160" w:line="214" w:lineRule="auto"/>
              <w:jc w:val="right"/>
              <w:textAlignment w:val="bottom"/>
            </w:pPr>
            <w:r>
              <w:rPr>
                <w:rFonts w:ascii="Calibri" w:eastAsia="Calibri" w:hAnsi="Calibri" w:cs="Calibri"/>
                <w:color w:val="000000"/>
              </w:rPr>
              <w:t>38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44B9CDC" w14:textId="77777777" w:rsidR="0070041A" w:rsidRDefault="00F95896">
            <w:pPr>
              <w:spacing w:after="160" w:line="214" w:lineRule="auto"/>
              <w:jc w:val="right"/>
              <w:textAlignment w:val="bottom"/>
            </w:pPr>
            <w:r>
              <w:rPr>
                <w:rFonts w:ascii="Calibri" w:eastAsia="Calibri" w:hAnsi="Calibri" w:cs="Calibri"/>
                <w:color w:val="000000"/>
              </w:rPr>
              <w:t>29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3CD6689" w14:textId="77777777" w:rsidR="0070041A" w:rsidRDefault="00F95896">
            <w:pPr>
              <w:spacing w:after="160" w:line="214" w:lineRule="auto"/>
              <w:jc w:val="right"/>
              <w:textAlignment w:val="bottom"/>
            </w:pPr>
            <w:r>
              <w:rPr>
                <w:rFonts w:ascii="Calibri" w:eastAsia="Calibri" w:hAnsi="Calibri" w:cs="Calibri"/>
                <w:color w:val="000000"/>
              </w:rPr>
              <w:t>26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9E35B9A" w14:textId="77777777" w:rsidR="0070041A" w:rsidRDefault="00F95896">
            <w:pPr>
              <w:spacing w:after="160" w:line="214" w:lineRule="auto"/>
              <w:jc w:val="right"/>
              <w:textAlignment w:val="bottom"/>
            </w:pPr>
            <w:r>
              <w:rPr>
                <w:rFonts w:ascii="Calibri" w:eastAsia="Calibri" w:hAnsi="Calibri" w:cs="Calibri"/>
                <w:color w:val="000000"/>
              </w:rPr>
              <w:t>167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23E07DF" w14:textId="77777777" w:rsidR="0070041A" w:rsidRDefault="00F95896">
            <w:pPr>
              <w:spacing w:after="160" w:line="214" w:lineRule="auto"/>
              <w:jc w:val="right"/>
              <w:textAlignment w:val="bottom"/>
            </w:pPr>
            <w:r>
              <w:rPr>
                <w:rFonts w:ascii="Calibri" w:eastAsia="Calibri" w:hAnsi="Calibri" w:cs="Calibri"/>
                <w:color w:val="000000"/>
              </w:rPr>
              <w:t>190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0C0E98D" w14:textId="77777777" w:rsidR="0070041A" w:rsidRDefault="00F95896">
            <w:pPr>
              <w:spacing w:after="160" w:line="214" w:lineRule="auto"/>
              <w:jc w:val="right"/>
              <w:textAlignment w:val="bottom"/>
            </w:pPr>
            <w:r>
              <w:rPr>
                <w:rFonts w:ascii="Calibri" w:eastAsia="Calibri" w:hAnsi="Calibri" w:cs="Calibri"/>
                <w:color w:val="000000"/>
              </w:rPr>
              <w:t>751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3CCA381" w14:textId="77777777" w:rsidR="0070041A" w:rsidRDefault="00F95896">
            <w:pPr>
              <w:spacing w:after="160" w:line="214" w:lineRule="auto"/>
              <w:jc w:val="right"/>
              <w:textAlignment w:val="bottom"/>
            </w:pPr>
            <w:r>
              <w:rPr>
                <w:rFonts w:ascii="Calibri" w:eastAsia="Calibri" w:hAnsi="Calibri" w:cs="Calibri"/>
                <w:color w:val="000000"/>
              </w:rPr>
              <w:t>137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CA9918A" w14:textId="77777777" w:rsidR="0070041A" w:rsidRDefault="00F95896">
            <w:pPr>
              <w:spacing w:after="160" w:line="214" w:lineRule="auto"/>
              <w:jc w:val="right"/>
              <w:textAlignment w:val="bottom"/>
            </w:pPr>
            <w:r>
              <w:rPr>
                <w:rFonts w:ascii="Calibri" w:eastAsia="Calibri" w:hAnsi="Calibri" w:cs="Calibri"/>
                <w:color w:val="000000"/>
              </w:rPr>
              <w:t>29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0411068" w14:textId="77777777" w:rsidR="0070041A" w:rsidRDefault="00F95896">
            <w:pPr>
              <w:spacing w:after="160" w:line="214" w:lineRule="auto"/>
              <w:jc w:val="right"/>
              <w:textAlignment w:val="center"/>
            </w:pPr>
            <w:r>
              <w:rPr>
                <w:rFonts w:ascii="Calibri" w:eastAsia="Calibri" w:hAnsi="Calibri" w:cs="Calibri"/>
                <w:color w:val="000000"/>
                <w:position w:val="-3"/>
              </w:rPr>
              <w:t>6099</w:t>
            </w:r>
          </w:p>
        </w:tc>
      </w:tr>
      <w:tr w:rsidR="0070041A" w14:paraId="07C6826E"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9B01EBC"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497E984" w14:textId="77777777" w:rsidR="0070041A" w:rsidRDefault="00F95896">
            <w:pPr>
              <w:spacing w:after="160" w:line="214" w:lineRule="auto"/>
              <w:jc w:val="right"/>
              <w:textAlignment w:val="center"/>
            </w:pPr>
            <w:r>
              <w:rPr>
                <w:rFonts w:ascii="Calibri" w:eastAsia="Calibri" w:hAnsi="Calibri" w:cs="Calibri"/>
                <w:color w:val="000000"/>
                <w:position w:val="-3"/>
              </w:rPr>
              <w:t>4088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2E630EA" w14:textId="77777777" w:rsidR="0070041A" w:rsidRDefault="00F95896">
            <w:pPr>
              <w:spacing w:after="160" w:line="214" w:lineRule="auto"/>
              <w:jc w:val="right"/>
              <w:textAlignment w:val="center"/>
            </w:pPr>
            <w:r>
              <w:rPr>
                <w:rFonts w:ascii="Calibri" w:eastAsia="Calibri" w:hAnsi="Calibri" w:cs="Calibri"/>
                <w:color w:val="000000"/>
                <w:position w:val="-3"/>
              </w:rPr>
              <w:t>440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3EF512F" w14:textId="77777777" w:rsidR="0070041A" w:rsidRDefault="00F95896">
            <w:pPr>
              <w:spacing w:after="160" w:line="214" w:lineRule="auto"/>
              <w:jc w:val="right"/>
              <w:textAlignment w:val="center"/>
            </w:pPr>
            <w:r>
              <w:rPr>
                <w:rFonts w:ascii="Calibri" w:eastAsia="Calibri" w:hAnsi="Calibri" w:cs="Calibri"/>
                <w:color w:val="000000"/>
                <w:position w:val="-3"/>
              </w:rPr>
              <w:t>106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F0A392F" w14:textId="77777777" w:rsidR="0070041A" w:rsidRDefault="00F95896">
            <w:pPr>
              <w:spacing w:after="160" w:line="214" w:lineRule="auto"/>
              <w:jc w:val="right"/>
              <w:textAlignment w:val="center"/>
            </w:pPr>
            <w:r>
              <w:rPr>
                <w:rFonts w:ascii="Calibri" w:eastAsia="Calibri" w:hAnsi="Calibri" w:cs="Calibri"/>
                <w:color w:val="000000"/>
                <w:position w:val="-3"/>
              </w:rPr>
              <w:t>64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640BA5C" w14:textId="77777777" w:rsidR="0070041A" w:rsidRDefault="00F95896">
            <w:pPr>
              <w:spacing w:after="160" w:line="214" w:lineRule="auto"/>
              <w:jc w:val="right"/>
              <w:textAlignment w:val="center"/>
            </w:pPr>
            <w:r>
              <w:rPr>
                <w:rFonts w:ascii="Calibri" w:eastAsia="Calibri" w:hAnsi="Calibri" w:cs="Calibri"/>
                <w:color w:val="000000"/>
                <w:position w:val="-3"/>
              </w:rPr>
              <w:t>34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3A1FAF" w14:textId="77777777" w:rsidR="0070041A" w:rsidRDefault="00F95896">
            <w:pPr>
              <w:spacing w:after="160" w:line="214" w:lineRule="auto"/>
              <w:jc w:val="right"/>
              <w:textAlignment w:val="center"/>
            </w:pPr>
            <w:r>
              <w:rPr>
                <w:rFonts w:ascii="Calibri" w:eastAsia="Calibri" w:hAnsi="Calibri" w:cs="Calibri"/>
                <w:color w:val="000000"/>
                <w:position w:val="-3"/>
              </w:rPr>
              <w:t>38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CDE4241" w14:textId="77777777" w:rsidR="0070041A" w:rsidRDefault="00F95896">
            <w:pPr>
              <w:spacing w:after="160" w:line="214" w:lineRule="auto"/>
              <w:jc w:val="right"/>
              <w:textAlignment w:val="center"/>
            </w:pPr>
            <w:r>
              <w:rPr>
                <w:rFonts w:ascii="Calibri" w:eastAsia="Calibri" w:hAnsi="Calibri" w:cs="Calibri"/>
                <w:color w:val="000000"/>
                <w:position w:val="-3"/>
              </w:rPr>
              <w:t>29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5A0B4F7" w14:textId="77777777" w:rsidR="0070041A" w:rsidRDefault="00F95896">
            <w:pPr>
              <w:spacing w:after="160" w:line="214" w:lineRule="auto"/>
              <w:jc w:val="right"/>
              <w:textAlignment w:val="center"/>
            </w:pPr>
            <w:r>
              <w:rPr>
                <w:rFonts w:ascii="Calibri" w:eastAsia="Calibri" w:hAnsi="Calibri" w:cs="Calibri"/>
                <w:color w:val="000000"/>
                <w:position w:val="-3"/>
              </w:rPr>
              <w:t>26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14B6397" w14:textId="77777777" w:rsidR="0070041A" w:rsidRDefault="00F95896">
            <w:pPr>
              <w:spacing w:after="160" w:line="214" w:lineRule="auto"/>
              <w:jc w:val="right"/>
              <w:textAlignment w:val="center"/>
            </w:pPr>
            <w:r>
              <w:rPr>
                <w:rFonts w:ascii="Calibri" w:eastAsia="Calibri" w:hAnsi="Calibri" w:cs="Calibri"/>
                <w:color w:val="000000"/>
                <w:position w:val="-3"/>
              </w:rPr>
              <w:t>167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4385513" w14:textId="77777777" w:rsidR="0070041A" w:rsidRDefault="00F95896">
            <w:pPr>
              <w:spacing w:after="160" w:line="214" w:lineRule="auto"/>
              <w:jc w:val="right"/>
              <w:textAlignment w:val="center"/>
            </w:pPr>
            <w:r>
              <w:rPr>
                <w:rFonts w:ascii="Calibri" w:eastAsia="Calibri" w:hAnsi="Calibri" w:cs="Calibri"/>
                <w:color w:val="000000"/>
                <w:position w:val="-3"/>
              </w:rPr>
              <w:t>190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0247CBC" w14:textId="77777777" w:rsidR="0070041A" w:rsidRDefault="00F95896">
            <w:pPr>
              <w:spacing w:after="160" w:line="214" w:lineRule="auto"/>
              <w:jc w:val="right"/>
              <w:textAlignment w:val="center"/>
            </w:pPr>
            <w:r>
              <w:rPr>
                <w:rFonts w:ascii="Calibri" w:eastAsia="Calibri" w:hAnsi="Calibri" w:cs="Calibri"/>
                <w:color w:val="000000"/>
                <w:position w:val="-3"/>
              </w:rPr>
              <w:t>751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2D23966" w14:textId="77777777" w:rsidR="0070041A" w:rsidRDefault="00F95896">
            <w:pPr>
              <w:spacing w:after="160" w:line="214" w:lineRule="auto"/>
              <w:jc w:val="right"/>
              <w:textAlignment w:val="center"/>
            </w:pPr>
            <w:r>
              <w:rPr>
                <w:rFonts w:ascii="Calibri" w:eastAsia="Calibri" w:hAnsi="Calibri" w:cs="Calibri"/>
                <w:color w:val="000000"/>
                <w:position w:val="-3"/>
              </w:rPr>
              <w:t>137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5F0D6B3" w14:textId="77777777" w:rsidR="0070041A" w:rsidRDefault="00F95896">
            <w:pPr>
              <w:spacing w:after="160" w:line="214" w:lineRule="auto"/>
              <w:jc w:val="right"/>
              <w:textAlignment w:val="center"/>
            </w:pPr>
            <w:r>
              <w:rPr>
                <w:rFonts w:ascii="Calibri" w:eastAsia="Calibri" w:hAnsi="Calibri" w:cs="Calibri"/>
                <w:color w:val="000000"/>
                <w:position w:val="-3"/>
              </w:rPr>
              <w:t>29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3693FEE" w14:textId="77777777" w:rsidR="0070041A" w:rsidRDefault="00F95896">
            <w:pPr>
              <w:spacing w:after="160" w:line="214" w:lineRule="auto"/>
              <w:jc w:val="right"/>
              <w:textAlignment w:val="center"/>
            </w:pPr>
            <w:r>
              <w:rPr>
                <w:rFonts w:ascii="Calibri" w:eastAsia="Calibri" w:hAnsi="Calibri" w:cs="Calibri"/>
                <w:color w:val="000000"/>
                <w:position w:val="-3"/>
              </w:rPr>
              <w:t>6099</w:t>
            </w:r>
          </w:p>
        </w:tc>
      </w:tr>
    </w:tbl>
    <w:p w14:paraId="658657D4" w14:textId="77777777" w:rsidR="0070041A" w:rsidRDefault="0070041A"/>
    <w:tbl>
      <w:tblPr>
        <w:tblStyle w:val="NormalTablePHPDOCX"/>
        <w:tblW w:w="8550" w:type="dxa"/>
        <w:tblInd w:w="108" w:type="dxa"/>
        <w:tblLook w:val="04A0" w:firstRow="1" w:lastRow="0" w:firstColumn="1" w:lastColumn="0" w:noHBand="0" w:noVBand="1"/>
      </w:tblPr>
      <w:tblGrid>
        <w:gridCol w:w="8550"/>
      </w:tblGrid>
      <w:tr w:rsidR="0070041A" w14:paraId="6821D181" w14:textId="77777777">
        <w:tc>
          <w:tcPr>
            <w:tcW w:w="8550" w:type="dxa"/>
            <w:tcMar>
              <w:top w:w="0" w:type="auto"/>
              <w:left w:w="0" w:type="auto"/>
              <w:bottom w:w="0" w:type="auto"/>
              <w:right w:w="0" w:type="auto"/>
            </w:tcMar>
            <w:vAlign w:val="bottom"/>
          </w:tcPr>
          <w:p w14:paraId="6DE43DC0" w14:textId="77777777" w:rsidR="0070041A" w:rsidRDefault="0070041A">
            <w:pPr>
              <w:spacing w:after="160" w:line="214" w:lineRule="auto"/>
              <w:textAlignment w:val="bottom"/>
            </w:pPr>
          </w:p>
        </w:tc>
      </w:tr>
    </w:tbl>
    <w:p w14:paraId="746F2B49" w14:textId="77777777" w:rsidR="0070041A" w:rsidRDefault="00F95896">
      <w:pPr>
        <w:spacing w:after="160" w:line="214" w:lineRule="auto"/>
      </w:pPr>
      <w:r>
        <w:rPr>
          <w:rFonts w:ascii="Calibri" w:eastAsia="Calibri" w:hAnsi="Calibri" w:cs="Calibri"/>
          <w:b/>
          <w:bCs/>
          <w:color w:val="000000"/>
        </w:rPr>
        <w:t>VII.C. PROCESSED COMPLEX REQUESTS -- RESPONSE TIME IN DAY INCREMENTS</w:t>
      </w:r>
    </w:p>
    <w:p w14:paraId="67DC7F29" w14:textId="77777777" w:rsidR="0070041A" w:rsidRDefault="0070041A"/>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643"/>
        <w:gridCol w:w="643"/>
        <w:gridCol w:w="643"/>
        <w:gridCol w:w="643"/>
        <w:gridCol w:w="643"/>
        <w:gridCol w:w="643"/>
        <w:gridCol w:w="643"/>
        <w:gridCol w:w="643"/>
        <w:gridCol w:w="643"/>
        <w:gridCol w:w="643"/>
        <w:gridCol w:w="643"/>
        <w:gridCol w:w="643"/>
        <w:gridCol w:w="661"/>
        <w:gridCol w:w="796"/>
      </w:tblGrid>
      <w:tr w:rsidR="0070041A" w14:paraId="6E56CB41" w14:textId="77777777">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1073A9D" w14:textId="77777777" w:rsidR="0070041A" w:rsidRDefault="00F95896">
            <w:pPr>
              <w:spacing w:after="160" w:line="214" w:lineRule="auto"/>
              <w:jc w:val="center"/>
              <w:textAlignment w:val="center"/>
            </w:pPr>
            <w:r>
              <w:rPr>
                <w:rFonts w:ascii="Calibri" w:eastAsia="Calibri" w:hAnsi="Calibri" w:cs="Calibri"/>
                <w:color w:val="000000"/>
                <w:position w:val="-3"/>
              </w:rPr>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D605008" w14:textId="77777777" w:rsidR="0070041A" w:rsidRDefault="00F95896">
            <w:pPr>
              <w:spacing w:after="160" w:line="214" w:lineRule="auto"/>
              <w:jc w:val="center"/>
              <w:textAlignment w:val="center"/>
            </w:pPr>
            <w:r>
              <w:rPr>
                <w:rFonts w:ascii="Calibri" w:eastAsia="Calibri" w:hAnsi="Calibri" w:cs="Calibri"/>
                <w:color w:val="000000"/>
                <w:position w:val="-3"/>
              </w:rPr>
              <w:t>&lt;1-20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2EB292F" w14:textId="77777777" w:rsidR="0070041A" w:rsidRDefault="00F95896">
            <w:pPr>
              <w:spacing w:after="160" w:line="214" w:lineRule="auto"/>
              <w:jc w:val="center"/>
              <w:textAlignment w:val="center"/>
            </w:pPr>
            <w:r>
              <w:rPr>
                <w:rFonts w:ascii="Calibri" w:eastAsia="Calibri" w:hAnsi="Calibri" w:cs="Calibri"/>
                <w:color w:val="000000"/>
                <w:position w:val="-3"/>
              </w:rPr>
              <w:t>21-40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297C798" w14:textId="77777777" w:rsidR="0070041A" w:rsidRDefault="00F95896">
            <w:pPr>
              <w:spacing w:after="160" w:line="214" w:lineRule="auto"/>
              <w:jc w:val="center"/>
              <w:textAlignment w:val="center"/>
            </w:pPr>
            <w:r>
              <w:rPr>
                <w:rFonts w:ascii="Calibri" w:eastAsia="Calibri" w:hAnsi="Calibri" w:cs="Calibri"/>
                <w:color w:val="000000"/>
                <w:position w:val="-3"/>
              </w:rPr>
              <w:t>41-60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3D0CBB1" w14:textId="77777777" w:rsidR="0070041A" w:rsidRDefault="00F95896">
            <w:pPr>
              <w:spacing w:after="160" w:line="214" w:lineRule="auto"/>
              <w:jc w:val="center"/>
              <w:textAlignment w:val="center"/>
            </w:pPr>
            <w:r>
              <w:rPr>
                <w:rFonts w:ascii="Calibri" w:eastAsia="Calibri" w:hAnsi="Calibri" w:cs="Calibri"/>
                <w:color w:val="000000"/>
                <w:position w:val="-3"/>
              </w:rPr>
              <w:t>61-80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C2304FD" w14:textId="77777777" w:rsidR="0070041A" w:rsidRDefault="00F95896">
            <w:pPr>
              <w:spacing w:after="160" w:line="214" w:lineRule="auto"/>
              <w:jc w:val="center"/>
              <w:textAlignment w:val="center"/>
            </w:pPr>
            <w:r>
              <w:rPr>
                <w:rFonts w:ascii="Calibri" w:eastAsia="Calibri" w:hAnsi="Calibri" w:cs="Calibri"/>
                <w:color w:val="000000"/>
                <w:position w:val="-3"/>
              </w:rPr>
              <w:t>81-100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68346E3" w14:textId="77777777" w:rsidR="0070041A" w:rsidRDefault="00F95896">
            <w:pPr>
              <w:spacing w:after="160" w:line="214" w:lineRule="auto"/>
              <w:jc w:val="center"/>
              <w:textAlignment w:val="center"/>
            </w:pPr>
            <w:r>
              <w:rPr>
                <w:rFonts w:ascii="Calibri" w:eastAsia="Calibri" w:hAnsi="Calibri" w:cs="Calibri"/>
                <w:color w:val="000000"/>
                <w:position w:val="-3"/>
              </w:rPr>
              <w:t>101-120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543385F" w14:textId="77777777" w:rsidR="0070041A" w:rsidRDefault="00F95896">
            <w:pPr>
              <w:spacing w:after="160" w:line="214" w:lineRule="auto"/>
              <w:jc w:val="center"/>
              <w:textAlignment w:val="center"/>
            </w:pPr>
            <w:r>
              <w:rPr>
                <w:rFonts w:ascii="Calibri" w:eastAsia="Calibri" w:hAnsi="Calibri" w:cs="Calibri"/>
                <w:color w:val="000000"/>
                <w:position w:val="-3"/>
              </w:rPr>
              <w:t>121-140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ED68069" w14:textId="77777777" w:rsidR="0070041A" w:rsidRDefault="00F95896">
            <w:pPr>
              <w:spacing w:after="160" w:line="214" w:lineRule="auto"/>
              <w:jc w:val="center"/>
              <w:textAlignment w:val="center"/>
            </w:pPr>
            <w:r>
              <w:rPr>
                <w:rFonts w:ascii="Calibri" w:eastAsia="Calibri" w:hAnsi="Calibri" w:cs="Calibri"/>
                <w:color w:val="000000"/>
                <w:position w:val="-3"/>
              </w:rPr>
              <w:t>141-160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6090533" w14:textId="77777777" w:rsidR="0070041A" w:rsidRDefault="00F95896">
            <w:pPr>
              <w:spacing w:after="160" w:line="214" w:lineRule="auto"/>
              <w:jc w:val="center"/>
              <w:textAlignment w:val="center"/>
            </w:pPr>
            <w:r>
              <w:rPr>
                <w:rFonts w:ascii="Calibri" w:eastAsia="Calibri" w:hAnsi="Calibri" w:cs="Calibri"/>
                <w:color w:val="000000"/>
                <w:position w:val="-3"/>
              </w:rPr>
              <w:t>161-180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3195330" w14:textId="77777777" w:rsidR="0070041A" w:rsidRDefault="00F95896">
            <w:pPr>
              <w:spacing w:after="160" w:line="214" w:lineRule="auto"/>
              <w:jc w:val="center"/>
              <w:textAlignment w:val="center"/>
            </w:pPr>
            <w:r>
              <w:rPr>
                <w:rFonts w:ascii="Calibri" w:eastAsia="Calibri" w:hAnsi="Calibri" w:cs="Calibri"/>
                <w:color w:val="000000"/>
                <w:position w:val="-3"/>
              </w:rPr>
              <w:t>181-200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D993439" w14:textId="77777777" w:rsidR="0070041A" w:rsidRDefault="00F95896">
            <w:pPr>
              <w:spacing w:after="160" w:line="214" w:lineRule="auto"/>
              <w:jc w:val="center"/>
              <w:textAlignment w:val="center"/>
            </w:pPr>
            <w:r>
              <w:rPr>
                <w:rFonts w:ascii="Calibri" w:eastAsia="Calibri" w:hAnsi="Calibri" w:cs="Calibri"/>
                <w:color w:val="000000"/>
                <w:position w:val="-3"/>
              </w:rPr>
              <w:t>201-300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9755C1A" w14:textId="77777777" w:rsidR="0070041A" w:rsidRDefault="00F95896">
            <w:pPr>
              <w:spacing w:after="160" w:line="214" w:lineRule="auto"/>
              <w:jc w:val="center"/>
              <w:textAlignment w:val="center"/>
            </w:pPr>
            <w:r>
              <w:rPr>
                <w:rFonts w:ascii="Calibri" w:eastAsia="Calibri" w:hAnsi="Calibri" w:cs="Calibri"/>
                <w:color w:val="000000"/>
                <w:position w:val="-3"/>
              </w:rPr>
              <w:t>301-400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65B32C8" w14:textId="77777777" w:rsidR="0070041A" w:rsidRDefault="00F95896">
            <w:pPr>
              <w:spacing w:after="160" w:line="214" w:lineRule="auto"/>
              <w:jc w:val="center"/>
              <w:textAlignment w:val="center"/>
            </w:pPr>
            <w:r>
              <w:rPr>
                <w:rFonts w:ascii="Calibri" w:eastAsia="Calibri" w:hAnsi="Calibri" w:cs="Calibri"/>
                <w:color w:val="000000"/>
                <w:position w:val="-3"/>
              </w:rPr>
              <w:t>401+</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3B7D442" w14:textId="77777777" w:rsidR="0070041A" w:rsidRDefault="00F95896">
            <w:pPr>
              <w:spacing w:after="160" w:line="214" w:lineRule="auto"/>
              <w:jc w:val="center"/>
              <w:textAlignment w:val="center"/>
            </w:pPr>
            <w:r>
              <w:rPr>
                <w:rFonts w:ascii="Calibri" w:eastAsia="Calibri" w:hAnsi="Calibri" w:cs="Calibri"/>
                <w:color w:val="000000"/>
                <w:position w:val="-3"/>
              </w:rPr>
              <w:t>TOTAL</w:t>
            </w:r>
          </w:p>
        </w:tc>
      </w:tr>
      <w:tr w:rsidR="0070041A" w14:paraId="7834599B"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2C07061" w14:textId="77777777" w:rsidR="0070041A" w:rsidRDefault="00F95896">
            <w:pPr>
              <w:spacing w:after="160" w:line="214" w:lineRule="auto"/>
              <w:textAlignment w:val="bottom"/>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BA40523" w14:textId="77777777" w:rsidR="0070041A" w:rsidRDefault="00F95896">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E660FFE"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C805BEB"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352F547"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0987365"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38FB1EC"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AA98877"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4E54659"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AC8ADC1"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FBEB4C1"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22942D4"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3F59C74"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07FD506"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31C1A93" w14:textId="77777777" w:rsidR="0070041A" w:rsidRDefault="00F95896">
            <w:pPr>
              <w:spacing w:after="160" w:line="214" w:lineRule="auto"/>
              <w:jc w:val="right"/>
              <w:textAlignment w:val="center"/>
            </w:pPr>
            <w:r>
              <w:rPr>
                <w:rFonts w:ascii="Calibri" w:eastAsia="Calibri" w:hAnsi="Calibri" w:cs="Calibri"/>
                <w:color w:val="000000"/>
                <w:position w:val="-3"/>
              </w:rPr>
              <w:t>1</w:t>
            </w:r>
          </w:p>
        </w:tc>
      </w:tr>
      <w:tr w:rsidR="0070041A" w14:paraId="4ECD7931"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B5E9835"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701D756" w14:textId="77777777" w:rsidR="0070041A" w:rsidRDefault="00F95896">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CAECCEB"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8F82292"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25314A7"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84C2DCC"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D85D0F0"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1AD5B55"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295A50B"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1E976AF"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47AC954"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58A665E"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9860F98"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7112630"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7F2F5D3" w14:textId="77777777" w:rsidR="0070041A" w:rsidRDefault="00F95896">
            <w:pPr>
              <w:spacing w:after="160" w:line="214" w:lineRule="auto"/>
              <w:jc w:val="right"/>
              <w:textAlignment w:val="center"/>
            </w:pPr>
            <w:r>
              <w:rPr>
                <w:rFonts w:ascii="Calibri" w:eastAsia="Calibri" w:hAnsi="Calibri" w:cs="Calibri"/>
                <w:color w:val="000000"/>
                <w:position w:val="-3"/>
              </w:rPr>
              <w:t>1</w:t>
            </w:r>
          </w:p>
        </w:tc>
      </w:tr>
    </w:tbl>
    <w:p w14:paraId="3BAF28F7" w14:textId="77777777" w:rsidR="0070041A" w:rsidRDefault="0070041A"/>
    <w:tbl>
      <w:tblPr>
        <w:tblStyle w:val="NormalTablePHPDOCX"/>
        <w:tblW w:w="8550" w:type="dxa"/>
        <w:tblInd w:w="108" w:type="dxa"/>
        <w:tblLook w:val="04A0" w:firstRow="1" w:lastRow="0" w:firstColumn="1" w:lastColumn="0" w:noHBand="0" w:noVBand="1"/>
      </w:tblPr>
      <w:tblGrid>
        <w:gridCol w:w="8550"/>
      </w:tblGrid>
      <w:tr w:rsidR="0070041A" w14:paraId="64C3CA40" w14:textId="77777777">
        <w:tc>
          <w:tcPr>
            <w:tcW w:w="8550" w:type="dxa"/>
            <w:tcMar>
              <w:top w:w="0" w:type="auto"/>
              <w:left w:w="0" w:type="auto"/>
              <w:bottom w:w="0" w:type="auto"/>
              <w:right w:w="0" w:type="auto"/>
            </w:tcMar>
            <w:vAlign w:val="bottom"/>
          </w:tcPr>
          <w:p w14:paraId="49C34F3E" w14:textId="77777777" w:rsidR="0070041A" w:rsidRDefault="0070041A">
            <w:pPr>
              <w:spacing w:after="160" w:line="214" w:lineRule="auto"/>
              <w:textAlignment w:val="bottom"/>
            </w:pPr>
          </w:p>
        </w:tc>
      </w:tr>
    </w:tbl>
    <w:p w14:paraId="4632D317" w14:textId="77777777" w:rsidR="0070041A" w:rsidRDefault="00F95896">
      <w:pPr>
        <w:spacing w:after="160" w:line="214" w:lineRule="auto"/>
      </w:pPr>
      <w:r>
        <w:rPr>
          <w:rFonts w:ascii="Calibri" w:eastAsia="Calibri" w:hAnsi="Calibri" w:cs="Calibri"/>
          <w:b/>
          <w:bCs/>
          <w:color w:val="000000"/>
        </w:rPr>
        <w:t>VII.C. PROCESSED REQUESTS GRANTED EXPEDITED PROCESSING -- RESPONSE TIME IN DAY INCREMENTS</w:t>
      </w:r>
    </w:p>
    <w:p w14:paraId="26D8EB07" w14:textId="77777777" w:rsidR="0070041A" w:rsidRDefault="0070041A"/>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643"/>
        <w:gridCol w:w="643"/>
        <w:gridCol w:w="643"/>
        <w:gridCol w:w="643"/>
        <w:gridCol w:w="643"/>
        <w:gridCol w:w="643"/>
        <w:gridCol w:w="643"/>
        <w:gridCol w:w="643"/>
        <w:gridCol w:w="643"/>
        <w:gridCol w:w="643"/>
        <w:gridCol w:w="643"/>
        <w:gridCol w:w="643"/>
        <w:gridCol w:w="661"/>
        <w:gridCol w:w="796"/>
      </w:tblGrid>
      <w:tr w:rsidR="0070041A" w14:paraId="101EB084" w14:textId="77777777">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ABD44EE" w14:textId="77777777" w:rsidR="0070041A" w:rsidRDefault="00F95896">
            <w:pPr>
              <w:spacing w:after="160" w:line="214" w:lineRule="auto"/>
              <w:jc w:val="center"/>
              <w:textAlignment w:val="center"/>
            </w:pPr>
            <w:r>
              <w:rPr>
                <w:rFonts w:ascii="Calibri" w:eastAsia="Calibri" w:hAnsi="Calibri" w:cs="Calibri"/>
                <w:color w:val="000000"/>
                <w:position w:val="-3"/>
              </w:rPr>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A0A530C" w14:textId="77777777" w:rsidR="0070041A" w:rsidRDefault="00F95896">
            <w:pPr>
              <w:spacing w:after="160" w:line="214" w:lineRule="auto"/>
              <w:jc w:val="center"/>
              <w:textAlignment w:val="center"/>
            </w:pPr>
            <w:r>
              <w:rPr>
                <w:rFonts w:ascii="Calibri" w:eastAsia="Calibri" w:hAnsi="Calibri" w:cs="Calibri"/>
                <w:color w:val="000000"/>
                <w:position w:val="-3"/>
              </w:rPr>
              <w:t>&lt;1-20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920E579" w14:textId="77777777" w:rsidR="0070041A" w:rsidRDefault="00F95896">
            <w:pPr>
              <w:spacing w:after="160" w:line="214" w:lineRule="auto"/>
              <w:jc w:val="center"/>
              <w:textAlignment w:val="center"/>
            </w:pPr>
            <w:r>
              <w:rPr>
                <w:rFonts w:ascii="Calibri" w:eastAsia="Calibri" w:hAnsi="Calibri" w:cs="Calibri"/>
                <w:color w:val="000000"/>
                <w:position w:val="-3"/>
              </w:rPr>
              <w:t>21-40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E10455E" w14:textId="77777777" w:rsidR="0070041A" w:rsidRDefault="00F95896">
            <w:pPr>
              <w:spacing w:after="160" w:line="214" w:lineRule="auto"/>
              <w:jc w:val="center"/>
              <w:textAlignment w:val="center"/>
            </w:pPr>
            <w:r>
              <w:rPr>
                <w:rFonts w:ascii="Calibri" w:eastAsia="Calibri" w:hAnsi="Calibri" w:cs="Calibri"/>
                <w:color w:val="000000"/>
                <w:position w:val="-3"/>
              </w:rPr>
              <w:t>41-60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1423570" w14:textId="77777777" w:rsidR="0070041A" w:rsidRDefault="00F95896">
            <w:pPr>
              <w:spacing w:after="160" w:line="214" w:lineRule="auto"/>
              <w:jc w:val="center"/>
              <w:textAlignment w:val="center"/>
            </w:pPr>
            <w:r>
              <w:rPr>
                <w:rFonts w:ascii="Calibri" w:eastAsia="Calibri" w:hAnsi="Calibri" w:cs="Calibri"/>
                <w:color w:val="000000"/>
                <w:position w:val="-3"/>
              </w:rPr>
              <w:t>61-80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408E120" w14:textId="77777777" w:rsidR="0070041A" w:rsidRDefault="00F95896">
            <w:pPr>
              <w:spacing w:after="160" w:line="214" w:lineRule="auto"/>
              <w:jc w:val="center"/>
              <w:textAlignment w:val="center"/>
            </w:pPr>
            <w:r>
              <w:rPr>
                <w:rFonts w:ascii="Calibri" w:eastAsia="Calibri" w:hAnsi="Calibri" w:cs="Calibri"/>
                <w:color w:val="000000"/>
                <w:position w:val="-3"/>
              </w:rPr>
              <w:t>81-100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3B187DB" w14:textId="77777777" w:rsidR="0070041A" w:rsidRDefault="00F95896">
            <w:pPr>
              <w:spacing w:after="160" w:line="214" w:lineRule="auto"/>
              <w:jc w:val="center"/>
              <w:textAlignment w:val="center"/>
            </w:pPr>
            <w:r>
              <w:rPr>
                <w:rFonts w:ascii="Calibri" w:eastAsia="Calibri" w:hAnsi="Calibri" w:cs="Calibri"/>
                <w:color w:val="000000"/>
                <w:position w:val="-3"/>
              </w:rPr>
              <w:t>101-120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B5A085" w14:textId="77777777" w:rsidR="0070041A" w:rsidRDefault="00F95896">
            <w:pPr>
              <w:spacing w:after="160" w:line="214" w:lineRule="auto"/>
              <w:jc w:val="center"/>
              <w:textAlignment w:val="center"/>
            </w:pPr>
            <w:r>
              <w:rPr>
                <w:rFonts w:ascii="Calibri" w:eastAsia="Calibri" w:hAnsi="Calibri" w:cs="Calibri"/>
                <w:color w:val="000000"/>
                <w:position w:val="-3"/>
              </w:rPr>
              <w:t>121-140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EDBDE7C" w14:textId="77777777" w:rsidR="0070041A" w:rsidRDefault="00F95896">
            <w:pPr>
              <w:spacing w:after="160" w:line="214" w:lineRule="auto"/>
              <w:jc w:val="center"/>
              <w:textAlignment w:val="center"/>
            </w:pPr>
            <w:r>
              <w:rPr>
                <w:rFonts w:ascii="Calibri" w:eastAsia="Calibri" w:hAnsi="Calibri" w:cs="Calibri"/>
                <w:color w:val="000000"/>
                <w:position w:val="-3"/>
              </w:rPr>
              <w:t>141-160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3F348E3" w14:textId="77777777" w:rsidR="0070041A" w:rsidRDefault="00F95896">
            <w:pPr>
              <w:spacing w:after="160" w:line="214" w:lineRule="auto"/>
              <w:jc w:val="center"/>
              <w:textAlignment w:val="center"/>
            </w:pPr>
            <w:r>
              <w:rPr>
                <w:rFonts w:ascii="Calibri" w:eastAsia="Calibri" w:hAnsi="Calibri" w:cs="Calibri"/>
                <w:color w:val="000000"/>
                <w:position w:val="-3"/>
              </w:rPr>
              <w:t>161-180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7400076" w14:textId="77777777" w:rsidR="0070041A" w:rsidRDefault="00F95896">
            <w:pPr>
              <w:spacing w:after="160" w:line="214" w:lineRule="auto"/>
              <w:jc w:val="center"/>
              <w:textAlignment w:val="center"/>
            </w:pPr>
            <w:r>
              <w:rPr>
                <w:rFonts w:ascii="Calibri" w:eastAsia="Calibri" w:hAnsi="Calibri" w:cs="Calibri"/>
                <w:color w:val="000000"/>
                <w:position w:val="-3"/>
              </w:rPr>
              <w:t>181-200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D5E7A19" w14:textId="77777777" w:rsidR="0070041A" w:rsidRDefault="00F95896">
            <w:pPr>
              <w:spacing w:after="160" w:line="214" w:lineRule="auto"/>
              <w:jc w:val="center"/>
              <w:textAlignment w:val="center"/>
            </w:pPr>
            <w:r>
              <w:rPr>
                <w:rFonts w:ascii="Calibri" w:eastAsia="Calibri" w:hAnsi="Calibri" w:cs="Calibri"/>
                <w:color w:val="000000"/>
                <w:position w:val="-3"/>
              </w:rPr>
              <w:t>201-300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7ED2A6" w14:textId="77777777" w:rsidR="0070041A" w:rsidRDefault="00F95896">
            <w:pPr>
              <w:spacing w:after="160" w:line="214" w:lineRule="auto"/>
              <w:jc w:val="center"/>
              <w:textAlignment w:val="center"/>
            </w:pPr>
            <w:r>
              <w:rPr>
                <w:rFonts w:ascii="Calibri" w:eastAsia="Calibri" w:hAnsi="Calibri" w:cs="Calibri"/>
                <w:color w:val="000000"/>
                <w:position w:val="-3"/>
              </w:rPr>
              <w:t>301-400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863DB4F" w14:textId="77777777" w:rsidR="0070041A" w:rsidRDefault="00F95896">
            <w:pPr>
              <w:spacing w:after="160" w:line="214" w:lineRule="auto"/>
              <w:jc w:val="center"/>
              <w:textAlignment w:val="center"/>
            </w:pPr>
            <w:r>
              <w:rPr>
                <w:rFonts w:ascii="Calibri" w:eastAsia="Calibri" w:hAnsi="Calibri" w:cs="Calibri"/>
                <w:color w:val="000000"/>
                <w:position w:val="-3"/>
              </w:rPr>
              <w:t>401+</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9E13799" w14:textId="77777777" w:rsidR="0070041A" w:rsidRDefault="00F95896">
            <w:pPr>
              <w:spacing w:after="160" w:line="214" w:lineRule="auto"/>
              <w:jc w:val="center"/>
              <w:textAlignment w:val="center"/>
            </w:pPr>
            <w:r>
              <w:rPr>
                <w:rFonts w:ascii="Calibri" w:eastAsia="Calibri" w:hAnsi="Calibri" w:cs="Calibri"/>
                <w:color w:val="000000"/>
                <w:position w:val="-3"/>
              </w:rPr>
              <w:t>TOTAL</w:t>
            </w:r>
          </w:p>
        </w:tc>
      </w:tr>
      <w:tr w:rsidR="0070041A" w14:paraId="39CD7DA7"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46679D2" w14:textId="77777777" w:rsidR="0070041A" w:rsidRDefault="00F95896">
            <w:pPr>
              <w:spacing w:after="160" w:line="214" w:lineRule="auto"/>
              <w:textAlignment w:val="bottom"/>
            </w:pPr>
            <w:r>
              <w:rPr>
                <w:rFonts w:ascii="Calibri" w:eastAsia="Calibri" w:hAnsi="Calibri" w:cs="Calibri"/>
                <w:color w:val="000000"/>
              </w:rPr>
              <w:lastRenderedPageBreak/>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A5C13CD" w14:textId="77777777" w:rsidR="0070041A" w:rsidRDefault="00F95896">
            <w:pPr>
              <w:spacing w:after="160" w:line="214" w:lineRule="auto"/>
              <w:jc w:val="right"/>
              <w:textAlignment w:val="bottom"/>
            </w:pPr>
            <w:r>
              <w:rPr>
                <w:rFonts w:ascii="Calibri" w:eastAsia="Calibri" w:hAnsi="Calibri" w:cs="Calibri"/>
                <w:color w:val="000000"/>
              </w:rPr>
              <w:t>55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970873F" w14:textId="77777777" w:rsidR="0070041A" w:rsidRDefault="00F95896">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D016BAF"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A8CCC59"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6885FE0"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8D303A5"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23FA0AA"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E037DCA"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6FD74BE" w14:textId="77777777" w:rsidR="0070041A" w:rsidRDefault="00F95896">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4746601" w14:textId="77777777" w:rsidR="0070041A" w:rsidRDefault="00F95896">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07A0B0D" w14:textId="77777777" w:rsidR="0070041A" w:rsidRDefault="00F95896">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506F7FF"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764B84B"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DFEFA19" w14:textId="77777777" w:rsidR="0070041A" w:rsidRDefault="00F95896">
            <w:pPr>
              <w:spacing w:after="160" w:line="214" w:lineRule="auto"/>
              <w:jc w:val="right"/>
              <w:textAlignment w:val="center"/>
            </w:pPr>
            <w:r>
              <w:rPr>
                <w:rFonts w:ascii="Calibri" w:eastAsia="Calibri" w:hAnsi="Calibri" w:cs="Calibri"/>
                <w:color w:val="000000"/>
                <w:position w:val="-3"/>
              </w:rPr>
              <w:t>60</w:t>
            </w:r>
          </w:p>
        </w:tc>
      </w:tr>
      <w:tr w:rsidR="0070041A" w14:paraId="7A73831A"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B5A5127"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2E804B4" w14:textId="77777777" w:rsidR="0070041A" w:rsidRDefault="00F95896">
            <w:pPr>
              <w:spacing w:after="160" w:line="214" w:lineRule="auto"/>
              <w:jc w:val="right"/>
              <w:textAlignment w:val="center"/>
            </w:pPr>
            <w:r>
              <w:rPr>
                <w:rFonts w:ascii="Calibri" w:eastAsia="Calibri" w:hAnsi="Calibri" w:cs="Calibri"/>
                <w:color w:val="000000"/>
                <w:position w:val="-3"/>
              </w:rPr>
              <w:t>55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A096ECB" w14:textId="77777777" w:rsidR="0070041A" w:rsidRDefault="00F95896">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6EC2FE5"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DF64F58"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D4E8CB4"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978B5E7"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6E71098"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9748178"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597A1F3" w14:textId="77777777" w:rsidR="0070041A" w:rsidRDefault="00F95896">
            <w:pPr>
              <w:spacing w:after="160" w:line="214" w:lineRule="auto"/>
              <w:jc w:val="right"/>
              <w:textAlignment w:val="center"/>
            </w:pPr>
            <w:r>
              <w:rPr>
                <w:rFonts w:ascii="Calibri" w:eastAsia="Calibri" w:hAnsi="Calibri" w:cs="Calibri"/>
                <w:color w:val="000000"/>
                <w:position w:val="-3"/>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52CBA73" w14:textId="77777777" w:rsidR="0070041A" w:rsidRDefault="00F95896">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FF99914" w14:textId="77777777" w:rsidR="0070041A" w:rsidRDefault="00F95896">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572832A"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51E8F25" w14:textId="77777777" w:rsidR="0070041A" w:rsidRDefault="00F95896">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0662A59" w14:textId="77777777" w:rsidR="0070041A" w:rsidRDefault="00F95896">
            <w:pPr>
              <w:spacing w:after="160" w:line="214" w:lineRule="auto"/>
              <w:jc w:val="right"/>
              <w:textAlignment w:val="center"/>
            </w:pPr>
            <w:r>
              <w:rPr>
                <w:rFonts w:ascii="Calibri" w:eastAsia="Calibri" w:hAnsi="Calibri" w:cs="Calibri"/>
                <w:color w:val="000000"/>
                <w:position w:val="-3"/>
              </w:rPr>
              <w:t>60</w:t>
            </w:r>
          </w:p>
        </w:tc>
      </w:tr>
    </w:tbl>
    <w:p w14:paraId="3C79766E" w14:textId="77777777" w:rsidR="0070041A" w:rsidRDefault="0070041A"/>
    <w:tbl>
      <w:tblPr>
        <w:tblStyle w:val="NormalTablePHPDOCX"/>
        <w:tblW w:w="8550" w:type="dxa"/>
        <w:tblInd w:w="108" w:type="dxa"/>
        <w:tblLook w:val="04A0" w:firstRow="1" w:lastRow="0" w:firstColumn="1" w:lastColumn="0" w:noHBand="0" w:noVBand="1"/>
      </w:tblPr>
      <w:tblGrid>
        <w:gridCol w:w="8550"/>
      </w:tblGrid>
      <w:tr w:rsidR="0070041A" w14:paraId="7F43A448" w14:textId="77777777">
        <w:tc>
          <w:tcPr>
            <w:tcW w:w="8550" w:type="dxa"/>
            <w:tcMar>
              <w:top w:w="0" w:type="auto"/>
              <w:left w:w="0" w:type="auto"/>
              <w:bottom w:w="0" w:type="auto"/>
              <w:right w:w="0" w:type="auto"/>
            </w:tcMar>
            <w:vAlign w:val="bottom"/>
          </w:tcPr>
          <w:p w14:paraId="1AC128B7" w14:textId="77777777" w:rsidR="0070041A" w:rsidRDefault="0070041A">
            <w:pPr>
              <w:spacing w:after="160" w:line="214" w:lineRule="auto"/>
              <w:textAlignment w:val="bottom"/>
            </w:pPr>
          </w:p>
        </w:tc>
      </w:tr>
    </w:tbl>
    <w:p w14:paraId="61025A03" w14:textId="77777777" w:rsidR="0070041A" w:rsidRDefault="00F95896">
      <w:pPr>
        <w:spacing w:after="160" w:line="214" w:lineRule="auto"/>
      </w:pPr>
      <w:r>
        <w:rPr>
          <w:rFonts w:ascii="Calibri" w:eastAsia="Calibri" w:hAnsi="Calibri" w:cs="Calibri"/>
          <w:b/>
          <w:bCs/>
          <w:color w:val="000000"/>
        </w:rPr>
        <w:t>VII.D. PENDING REQUESTS -- ALL PENDING PERFECTED REQUESTS</w:t>
      </w:r>
    </w:p>
    <w:p w14:paraId="324408AC" w14:textId="77777777" w:rsidR="0070041A" w:rsidRDefault="0070041A"/>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952"/>
        <w:gridCol w:w="952"/>
        <w:gridCol w:w="952"/>
        <w:gridCol w:w="952"/>
        <w:gridCol w:w="952"/>
        <w:gridCol w:w="952"/>
        <w:gridCol w:w="952"/>
        <w:gridCol w:w="952"/>
      </w:tblGrid>
      <w:tr w:rsidR="0070041A" w14:paraId="3B7E2312" w14:textId="77777777">
        <w:tc>
          <w:tcPr>
            <w:tcW w:w="112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70D7151" w14:textId="77777777" w:rsidR="0070041A" w:rsidRDefault="00F95896">
            <w:pPr>
              <w:spacing w:after="160" w:line="214" w:lineRule="auto"/>
              <w:jc w:val="center"/>
              <w:textAlignment w:val="center"/>
            </w:pPr>
            <w:r>
              <w:rPr>
                <w:rFonts w:ascii="Calibri" w:eastAsia="Calibri" w:hAnsi="Calibri" w:cs="Calibri"/>
                <w:color w:val="000000"/>
                <w:position w:val="-3"/>
              </w:rPr>
              <w:t>Agency / Component</w:t>
            </w:r>
          </w:p>
        </w:tc>
        <w:tc>
          <w:tcPr>
            <w:tcW w:w="172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9C13187" w14:textId="77777777" w:rsidR="0070041A" w:rsidRDefault="00F95896">
            <w:pPr>
              <w:spacing w:after="160" w:line="214" w:lineRule="auto"/>
              <w:jc w:val="center"/>
              <w:textAlignment w:val="center"/>
            </w:pPr>
            <w:r>
              <w:rPr>
                <w:rFonts w:ascii="Calibri" w:eastAsia="Calibri" w:hAnsi="Calibri" w:cs="Calibri"/>
                <w:color w:val="000000"/>
                <w:position w:val="-3"/>
              </w:rPr>
              <w:t>SIMPLE</w:t>
            </w:r>
          </w:p>
        </w:tc>
        <w:tc>
          <w:tcPr>
            <w:tcW w:w="172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395E0AE" w14:textId="77777777" w:rsidR="0070041A" w:rsidRDefault="00F95896">
            <w:pPr>
              <w:spacing w:after="160" w:line="214" w:lineRule="auto"/>
              <w:jc w:val="center"/>
              <w:textAlignment w:val="center"/>
            </w:pPr>
            <w:r>
              <w:rPr>
                <w:rFonts w:ascii="Calibri" w:eastAsia="Calibri" w:hAnsi="Calibri" w:cs="Calibri"/>
                <w:color w:val="000000"/>
                <w:position w:val="-3"/>
              </w:rPr>
              <w:t>COMPLEX</w:t>
            </w:r>
          </w:p>
        </w:tc>
        <w:tc>
          <w:tcPr>
            <w:tcW w:w="172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7D96ED9" w14:textId="77777777" w:rsidR="0070041A" w:rsidRDefault="00F95896">
            <w:pPr>
              <w:spacing w:after="160" w:line="214" w:lineRule="auto"/>
              <w:jc w:val="center"/>
              <w:textAlignment w:val="center"/>
            </w:pPr>
            <w:r>
              <w:rPr>
                <w:rFonts w:ascii="Calibri" w:eastAsia="Calibri" w:hAnsi="Calibri" w:cs="Calibri"/>
                <w:color w:val="000000"/>
                <w:position w:val="-3"/>
              </w:rPr>
              <w:t>EXPEDITED PROCESSING</w:t>
            </w:r>
          </w:p>
        </w:tc>
      </w:tr>
      <w:tr w:rsidR="0070041A" w14:paraId="372074F5" w14:textId="77777777">
        <w:tc>
          <w:tcPr>
            <w:tcW w:w="0" w:type="auto"/>
            <w:vMerge/>
            <w:tcBorders>
              <w:top w:val="inset" w:sz="7" w:space="0" w:color="0F243E"/>
              <w:left w:val="inset" w:sz="7" w:space="0" w:color="auto"/>
              <w:bottom w:val="inset" w:sz="7" w:space="0" w:color="auto"/>
              <w:right w:val="inset" w:sz="7" w:space="0" w:color="auto"/>
            </w:tcBorders>
          </w:tcPr>
          <w:p w14:paraId="711431C4" w14:textId="77777777" w:rsidR="0070041A" w:rsidRDefault="0070041A"/>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EC6304E" w14:textId="77777777" w:rsidR="0070041A" w:rsidRDefault="00F95896">
            <w:pPr>
              <w:spacing w:after="160" w:line="214" w:lineRule="auto"/>
              <w:jc w:val="center"/>
              <w:textAlignment w:val="center"/>
            </w:pPr>
            <w:r>
              <w:rPr>
                <w:rFonts w:ascii="Calibri" w:eastAsia="Calibri" w:hAnsi="Calibri" w:cs="Calibri"/>
                <w:color w:val="000000"/>
                <w:position w:val="-3"/>
              </w:rPr>
              <w:t>Number Pending</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437DCCF" w14:textId="77777777" w:rsidR="0070041A" w:rsidRDefault="00F95896">
            <w:pPr>
              <w:spacing w:after="160" w:line="214" w:lineRule="auto"/>
              <w:jc w:val="center"/>
              <w:textAlignment w:val="center"/>
            </w:pPr>
            <w:r>
              <w:rPr>
                <w:rFonts w:ascii="Calibri" w:eastAsia="Calibri" w:hAnsi="Calibri" w:cs="Calibri"/>
                <w:color w:val="000000"/>
                <w:position w:val="-3"/>
              </w:rPr>
              <w:t>Median Number 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E1E94B6" w14:textId="77777777" w:rsidR="0070041A" w:rsidRDefault="00F95896">
            <w:pPr>
              <w:spacing w:after="160" w:line="214" w:lineRule="auto"/>
              <w:jc w:val="center"/>
              <w:textAlignment w:val="center"/>
            </w:pPr>
            <w:r>
              <w:rPr>
                <w:rFonts w:ascii="Calibri" w:eastAsia="Calibri" w:hAnsi="Calibri" w:cs="Calibri"/>
                <w:color w:val="000000"/>
                <w:position w:val="-3"/>
              </w:rPr>
              <w:t>Average Number 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63C0E11" w14:textId="77777777" w:rsidR="0070041A" w:rsidRDefault="00F95896">
            <w:pPr>
              <w:spacing w:after="160" w:line="214" w:lineRule="auto"/>
              <w:jc w:val="center"/>
              <w:textAlignment w:val="center"/>
            </w:pPr>
            <w:r>
              <w:rPr>
                <w:rFonts w:ascii="Calibri" w:eastAsia="Calibri" w:hAnsi="Calibri" w:cs="Calibri"/>
                <w:color w:val="000000"/>
                <w:position w:val="-3"/>
              </w:rPr>
              <w:t>Number Pending</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8F47711" w14:textId="77777777" w:rsidR="0070041A" w:rsidRDefault="00F95896">
            <w:pPr>
              <w:spacing w:after="160" w:line="214" w:lineRule="auto"/>
              <w:jc w:val="center"/>
              <w:textAlignment w:val="center"/>
            </w:pPr>
            <w:r>
              <w:rPr>
                <w:rFonts w:ascii="Calibri" w:eastAsia="Calibri" w:hAnsi="Calibri" w:cs="Calibri"/>
                <w:color w:val="000000"/>
                <w:position w:val="-3"/>
              </w:rPr>
              <w:t>Median Number 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588BFAA" w14:textId="77777777" w:rsidR="0070041A" w:rsidRDefault="00F95896">
            <w:pPr>
              <w:spacing w:after="160" w:line="214" w:lineRule="auto"/>
              <w:jc w:val="center"/>
              <w:textAlignment w:val="center"/>
            </w:pPr>
            <w:r>
              <w:rPr>
                <w:rFonts w:ascii="Calibri" w:eastAsia="Calibri" w:hAnsi="Calibri" w:cs="Calibri"/>
                <w:color w:val="000000"/>
                <w:position w:val="-3"/>
              </w:rPr>
              <w:t>Average Number 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A2D933A" w14:textId="77777777" w:rsidR="0070041A" w:rsidRDefault="00F95896">
            <w:pPr>
              <w:spacing w:after="160" w:line="214" w:lineRule="auto"/>
              <w:jc w:val="center"/>
              <w:textAlignment w:val="center"/>
            </w:pPr>
            <w:r>
              <w:rPr>
                <w:rFonts w:ascii="Calibri" w:eastAsia="Calibri" w:hAnsi="Calibri" w:cs="Calibri"/>
                <w:color w:val="000000"/>
                <w:position w:val="-3"/>
              </w:rPr>
              <w:t>Number Pending</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1761A4B" w14:textId="77777777" w:rsidR="0070041A" w:rsidRDefault="00F95896">
            <w:pPr>
              <w:spacing w:after="160" w:line="214" w:lineRule="auto"/>
              <w:jc w:val="center"/>
              <w:textAlignment w:val="center"/>
            </w:pPr>
            <w:r>
              <w:rPr>
                <w:rFonts w:ascii="Calibri" w:eastAsia="Calibri" w:hAnsi="Calibri" w:cs="Calibri"/>
                <w:color w:val="000000"/>
                <w:position w:val="-3"/>
              </w:rPr>
              <w:t>Median Number 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ADBA39C" w14:textId="77777777" w:rsidR="0070041A" w:rsidRDefault="00F95896">
            <w:pPr>
              <w:spacing w:after="160" w:line="214" w:lineRule="auto"/>
              <w:jc w:val="center"/>
              <w:textAlignment w:val="center"/>
            </w:pPr>
            <w:r>
              <w:rPr>
                <w:rFonts w:ascii="Calibri" w:eastAsia="Calibri" w:hAnsi="Calibri" w:cs="Calibri"/>
                <w:color w:val="000000"/>
                <w:position w:val="-3"/>
              </w:rPr>
              <w:t>Average Number of Days</w:t>
            </w:r>
          </w:p>
        </w:tc>
      </w:tr>
      <w:tr w:rsidR="0070041A" w14:paraId="3FC5A69F"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333BA4F" w14:textId="77777777" w:rsidR="0070041A" w:rsidRDefault="00F95896">
            <w:pPr>
              <w:spacing w:after="160" w:line="214" w:lineRule="auto"/>
              <w:textAlignment w:val="bottom"/>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27F6AB4" w14:textId="77777777" w:rsidR="0070041A" w:rsidRDefault="00F95896">
            <w:pPr>
              <w:spacing w:after="160" w:line="214" w:lineRule="auto"/>
              <w:jc w:val="right"/>
              <w:textAlignment w:val="bottom"/>
            </w:pPr>
            <w:r>
              <w:rPr>
                <w:rFonts w:ascii="Calibri" w:eastAsia="Calibri" w:hAnsi="Calibri" w:cs="Calibri"/>
                <w:color w:val="000000"/>
              </w:rPr>
              <w:t>591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D2D3490" w14:textId="77777777" w:rsidR="0070041A" w:rsidRDefault="00F95896">
            <w:pPr>
              <w:spacing w:after="160" w:line="214" w:lineRule="auto"/>
              <w:jc w:val="right"/>
              <w:textAlignment w:val="bottom"/>
            </w:pPr>
            <w:r>
              <w:rPr>
                <w:rFonts w:ascii="Calibri" w:eastAsia="Calibri" w:hAnsi="Calibri" w:cs="Calibri"/>
                <w:color w:val="000000"/>
              </w:rPr>
              <w:t>151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A46427E" w14:textId="77777777" w:rsidR="0070041A" w:rsidRDefault="00F95896">
            <w:pPr>
              <w:spacing w:after="160" w:line="214" w:lineRule="auto"/>
              <w:jc w:val="right"/>
              <w:textAlignment w:val="bottom"/>
            </w:pPr>
            <w:r>
              <w:rPr>
                <w:rFonts w:ascii="Calibri" w:eastAsia="Calibri" w:hAnsi="Calibri" w:cs="Calibri"/>
                <w:color w:val="000000"/>
              </w:rPr>
              <w:t>217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471AEDF" w14:textId="77777777" w:rsidR="0070041A" w:rsidRDefault="00F95896">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84E6558" w14:textId="77777777" w:rsidR="0070041A" w:rsidRDefault="00F95896">
            <w:pPr>
              <w:spacing w:after="160" w:line="214" w:lineRule="auto"/>
              <w:jc w:val="right"/>
              <w:textAlignment w:val="bottom"/>
            </w:pPr>
            <w:r>
              <w:rPr>
                <w:rFonts w:ascii="Calibri" w:eastAsia="Calibri" w:hAnsi="Calibri" w:cs="Calibri"/>
                <w:color w:val="000000"/>
              </w:rPr>
              <w:t>474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292D3FC" w14:textId="77777777" w:rsidR="0070041A" w:rsidRDefault="00F95896">
            <w:pPr>
              <w:spacing w:after="160" w:line="214" w:lineRule="auto"/>
              <w:jc w:val="right"/>
              <w:textAlignment w:val="bottom"/>
            </w:pPr>
            <w:r>
              <w:rPr>
                <w:rFonts w:ascii="Calibri" w:eastAsia="Calibri" w:hAnsi="Calibri" w:cs="Calibri"/>
                <w:color w:val="000000"/>
              </w:rPr>
              <w:t>474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5DB3D6A" w14:textId="77777777" w:rsidR="0070041A" w:rsidRDefault="00F95896">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6D007A9" w14:textId="77777777" w:rsidR="0070041A" w:rsidRDefault="00F95896">
            <w:pPr>
              <w:spacing w:after="160" w:line="214" w:lineRule="auto"/>
              <w:jc w:val="right"/>
              <w:textAlignment w:val="bottom"/>
            </w:pPr>
            <w:r>
              <w:rPr>
                <w:rFonts w:ascii="Calibri" w:eastAsia="Calibri" w:hAnsi="Calibri" w:cs="Calibri"/>
                <w:color w:val="000000"/>
              </w:rPr>
              <w:t>583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5C2DDD9" w14:textId="77777777" w:rsidR="0070041A" w:rsidRDefault="00F95896">
            <w:pPr>
              <w:spacing w:after="160" w:line="214" w:lineRule="auto"/>
              <w:jc w:val="right"/>
              <w:textAlignment w:val="bottom"/>
            </w:pPr>
            <w:r>
              <w:rPr>
                <w:rFonts w:ascii="Calibri" w:eastAsia="Calibri" w:hAnsi="Calibri" w:cs="Calibri"/>
                <w:color w:val="000000"/>
              </w:rPr>
              <w:t>583</w:t>
            </w:r>
          </w:p>
        </w:tc>
      </w:tr>
      <w:tr w:rsidR="0070041A" w14:paraId="1815C140"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9604F8"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2496474" w14:textId="77777777" w:rsidR="0070041A" w:rsidRDefault="00F95896">
            <w:pPr>
              <w:spacing w:after="160" w:line="214" w:lineRule="auto"/>
              <w:jc w:val="right"/>
              <w:textAlignment w:val="bottom"/>
            </w:pPr>
            <w:r>
              <w:rPr>
                <w:rFonts w:ascii="Calibri" w:eastAsia="Calibri" w:hAnsi="Calibri" w:cs="Calibri"/>
                <w:color w:val="000000"/>
              </w:rPr>
              <w:t>591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49F7F20" w14:textId="77777777" w:rsidR="0070041A" w:rsidRDefault="00F95896">
            <w:pPr>
              <w:spacing w:after="160" w:line="214" w:lineRule="auto"/>
              <w:jc w:val="right"/>
              <w:textAlignment w:val="bottom"/>
            </w:pPr>
            <w:r>
              <w:rPr>
                <w:rFonts w:ascii="Calibri" w:eastAsia="Calibri" w:hAnsi="Calibri" w:cs="Calibri"/>
                <w:color w:val="000000"/>
              </w:rPr>
              <w:t>151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5DC9EF4" w14:textId="77777777" w:rsidR="0070041A" w:rsidRDefault="00F95896">
            <w:pPr>
              <w:spacing w:after="160" w:line="214" w:lineRule="auto"/>
              <w:jc w:val="right"/>
              <w:textAlignment w:val="bottom"/>
            </w:pPr>
            <w:r>
              <w:rPr>
                <w:rFonts w:ascii="Calibri" w:eastAsia="Calibri" w:hAnsi="Calibri" w:cs="Calibri"/>
                <w:color w:val="000000"/>
              </w:rPr>
              <w:t>217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BCAD68D" w14:textId="77777777" w:rsidR="0070041A" w:rsidRDefault="00F95896">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F95A5E1" w14:textId="77777777" w:rsidR="0070041A" w:rsidRDefault="00F95896">
            <w:pPr>
              <w:spacing w:after="160" w:line="214" w:lineRule="auto"/>
              <w:jc w:val="right"/>
              <w:textAlignment w:val="bottom"/>
            </w:pPr>
            <w:r>
              <w:rPr>
                <w:rFonts w:ascii="Calibri" w:eastAsia="Calibri" w:hAnsi="Calibri" w:cs="Calibri"/>
                <w:color w:val="000000"/>
              </w:rPr>
              <w:t>474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B098D97" w14:textId="77777777" w:rsidR="0070041A" w:rsidRDefault="00F95896">
            <w:pPr>
              <w:spacing w:after="160" w:line="214" w:lineRule="auto"/>
              <w:jc w:val="right"/>
              <w:textAlignment w:val="bottom"/>
            </w:pPr>
            <w:r>
              <w:rPr>
                <w:rFonts w:ascii="Calibri" w:eastAsia="Calibri" w:hAnsi="Calibri" w:cs="Calibri"/>
                <w:color w:val="000000"/>
              </w:rPr>
              <w:t>474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889C694" w14:textId="77777777" w:rsidR="0070041A" w:rsidRDefault="00F95896">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893E4BE" w14:textId="77777777" w:rsidR="0070041A" w:rsidRDefault="00F95896">
            <w:pPr>
              <w:spacing w:after="160" w:line="214" w:lineRule="auto"/>
              <w:jc w:val="right"/>
              <w:textAlignment w:val="bottom"/>
            </w:pPr>
            <w:r>
              <w:rPr>
                <w:rFonts w:ascii="Calibri" w:eastAsia="Calibri" w:hAnsi="Calibri" w:cs="Calibri"/>
                <w:color w:val="000000"/>
              </w:rPr>
              <w:t>583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CBB4A14" w14:textId="77777777" w:rsidR="0070041A" w:rsidRDefault="00F95896">
            <w:pPr>
              <w:spacing w:after="160" w:line="214" w:lineRule="auto"/>
              <w:jc w:val="right"/>
              <w:textAlignment w:val="bottom"/>
            </w:pPr>
            <w:r>
              <w:rPr>
                <w:rFonts w:ascii="Calibri" w:eastAsia="Calibri" w:hAnsi="Calibri" w:cs="Calibri"/>
                <w:color w:val="000000"/>
              </w:rPr>
              <w:t>583</w:t>
            </w:r>
          </w:p>
        </w:tc>
      </w:tr>
    </w:tbl>
    <w:p w14:paraId="15A381E1" w14:textId="77777777" w:rsidR="0070041A" w:rsidRDefault="0070041A"/>
    <w:tbl>
      <w:tblPr>
        <w:tblStyle w:val="NormalTablePHPDOCX"/>
        <w:tblW w:w="8550" w:type="dxa"/>
        <w:tblInd w:w="108" w:type="dxa"/>
        <w:tblLook w:val="04A0" w:firstRow="1" w:lastRow="0" w:firstColumn="1" w:lastColumn="0" w:noHBand="0" w:noVBand="1"/>
      </w:tblPr>
      <w:tblGrid>
        <w:gridCol w:w="8550"/>
      </w:tblGrid>
      <w:tr w:rsidR="0070041A" w14:paraId="5279ABC1" w14:textId="77777777">
        <w:tc>
          <w:tcPr>
            <w:tcW w:w="8550" w:type="dxa"/>
            <w:tcMar>
              <w:top w:w="0" w:type="auto"/>
              <w:left w:w="0" w:type="auto"/>
              <w:bottom w:w="0" w:type="auto"/>
              <w:right w:w="0" w:type="auto"/>
            </w:tcMar>
            <w:vAlign w:val="bottom"/>
          </w:tcPr>
          <w:p w14:paraId="3CBA4F1C" w14:textId="77777777" w:rsidR="0070041A" w:rsidRDefault="0070041A">
            <w:pPr>
              <w:spacing w:after="160" w:line="214" w:lineRule="auto"/>
              <w:textAlignment w:val="bottom"/>
            </w:pPr>
          </w:p>
        </w:tc>
      </w:tr>
    </w:tbl>
    <w:p w14:paraId="20BEE900" w14:textId="77777777" w:rsidR="0070041A" w:rsidRDefault="00F95896">
      <w:pPr>
        <w:spacing w:after="160" w:line="214" w:lineRule="auto"/>
      </w:pPr>
      <w:r>
        <w:rPr>
          <w:rFonts w:ascii="Calibri" w:eastAsia="Calibri" w:hAnsi="Calibri" w:cs="Calibri"/>
          <w:b/>
          <w:bCs/>
          <w:color w:val="000000"/>
        </w:rPr>
        <w:t>VII.E. PENDING REQUESTS -- TEN OLDEST PENDING PERFECTED REQUESTS</w:t>
      </w:r>
    </w:p>
    <w:p w14:paraId="56FD6F54" w14:textId="77777777" w:rsidR="0070041A" w:rsidRDefault="0070041A"/>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946"/>
        <w:gridCol w:w="730"/>
        <w:gridCol w:w="730"/>
        <w:gridCol w:w="730"/>
        <w:gridCol w:w="730"/>
        <w:gridCol w:w="730"/>
        <w:gridCol w:w="730"/>
        <w:gridCol w:w="730"/>
        <w:gridCol w:w="730"/>
        <w:gridCol w:w="946"/>
      </w:tblGrid>
      <w:tr w:rsidR="0070041A" w14:paraId="6A4DA7EC" w14:textId="77777777">
        <w:tc>
          <w:tcPr>
            <w:tcW w:w="7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3A4CA8C" w14:textId="77777777" w:rsidR="0070041A" w:rsidRDefault="00F95896">
            <w:pPr>
              <w:spacing w:after="160" w:line="214" w:lineRule="auto"/>
              <w:jc w:val="center"/>
              <w:textAlignment w:val="center"/>
            </w:pPr>
            <w:r>
              <w:rPr>
                <w:rFonts w:ascii="Calibri" w:eastAsia="Calibri" w:hAnsi="Calibri" w:cs="Calibri"/>
                <w:color w:val="000000"/>
                <w:position w:val="-3"/>
              </w:rPr>
              <w:t>Agency / Component</w:t>
            </w:r>
          </w:p>
        </w:tc>
        <w:tc>
          <w:tcPr>
            <w:tcW w:w="7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3FB3F50" w14:textId="77777777" w:rsidR="0070041A" w:rsidRDefault="00F95896">
            <w:pPr>
              <w:spacing w:after="160" w:line="214" w:lineRule="auto"/>
              <w:jc w:val="center"/>
              <w:textAlignment w:val="center"/>
            </w:pPr>
            <w:r>
              <w:rPr>
                <w:rFonts w:ascii="Calibri" w:eastAsia="Calibri" w:hAnsi="Calibri" w:cs="Calibri"/>
                <w:color w:val="000000"/>
                <w:position w:val="-3"/>
              </w:rPr>
              <w:t> </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8B8D3D5" w14:textId="77777777" w:rsidR="0070041A" w:rsidRDefault="00F95896">
            <w:pPr>
              <w:spacing w:after="160" w:line="214" w:lineRule="auto"/>
              <w:jc w:val="center"/>
              <w:textAlignment w:val="center"/>
            </w:pPr>
            <w:r>
              <w:rPr>
                <w:rFonts w:ascii="Calibri" w:eastAsia="Calibri" w:hAnsi="Calibri" w:cs="Calibri"/>
                <w:color w:val="000000"/>
                <w:position w:val="-3"/>
              </w:rPr>
              <w:t>10th Oldest Request</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5A337EB" w14:textId="77777777" w:rsidR="0070041A" w:rsidRDefault="00F95896">
            <w:pPr>
              <w:spacing w:after="160" w:line="214" w:lineRule="auto"/>
              <w:jc w:val="center"/>
              <w:textAlignment w:val="center"/>
            </w:pPr>
            <w:r>
              <w:rPr>
                <w:rFonts w:ascii="Calibri" w:eastAsia="Calibri" w:hAnsi="Calibri" w:cs="Calibri"/>
                <w:color w:val="000000"/>
                <w:position w:val="-3"/>
              </w:rPr>
              <w:t>9th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1A50C49" w14:textId="77777777" w:rsidR="0070041A" w:rsidRDefault="00F95896">
            <w:pPr>
              <w:spacing w:after="160" w:line="214" w:lineRule="auto"/>
              <w:jc w:val="center"/>
              <w:textAlignment w:val="center"/>
            </w:pPr>
            <w:r>
              <w:rPr>
                <w:rFonts w:ascii="Calibri" w:eastAsia="Calibri" w:hAnsi="Calibri" w:cs="Calibri"/>
                <w:color w:val="000000"/>
                <w:position w:val="-3"/>
              </w:rPr>
              <w:t>8th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3D52529" w14:textId="77777777" w:rsidR="0070041A" w:rsidRDefault="00F95896">
            <w:pPr>
              <w:spacing w:after="160" w:line="214" w:lineRule="auto"/>
              <w:jc w:val="center"/>
              <w:textAlignment w:val="center"/>
            </w:pPr>
            <w:r>
              <w:rPr>
                <w:rFonts w:ascii="Calibri" w:eastAsia="Calibri" w:hAnsi="Calibri" w:cs="Calibri"/>
                <w:color w:val="000000"/>
                <w:position w:val="-3"/>
              </w:rPr>
              <w:t>7th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2FF6B29" w14:textId="77777777" w:rsidR="0070041A" w:rsidRDefault="00F95896">
            <w:pPr>
              <w:spacing w:after="160" w:line="214" w:lineRule="auto"/>
              <w:jc w:val="center"/>
              <w:textAlignment w:val="center"/>
            </w:pPr>
            <w:r>
              <w:rPr>
                <w:rFonts w:ascii="Calibri" w:eastAsia="Calibri" w:hAnsi="Calibri" w:cs="Calibri"/>
                <w:color w:val="000000"/>
                <w:position w:val="-3"/>
              </w:rPr>
              <w:t>6th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BBEF8DB" w14:textId="77777777" w:rsidR="0070041A" w:rsidRDefault="00F95896">
            <w:pPr>
              <w:spacing w:after="160" w:line="214" w:lineRule="auto"/>
              <w:jc w:val="center"/>
              <w:textAlignment w:val="center"/>
            </w:pPr>
            <w:r>
              <w:rPr>
                <w:rFonts w:ascii="Calibri" w:eastAsia="Calibri" w:hAnsi="Calibri" w:cs="Calibri"/>
                <w:color w:val="000000"/>
                <w:position w:val="-3"/>
              </w:rPr>
              <w:t>5th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85DD827" w14:textId="77777777" w:rsidR="0070041A" w:rsidRDefault="00F95896">
            <w:pPr>
              <w:spacing w:after="160" w:line="214" w:lineRule="auto"/>
              <w:jc w:val="center"/>
              <w:textAlignment w:val="center"/>
            </w:pPr>
            <w:r>
              <w:rPr>
                <w:rFonts w:ascii="Calibri" w:eastAsia="Calibri" w:hAnsi="Calibri" w:cs="Calibri"/>
                <w:color w:val="000000"/>
                <w:position w:val="-3"/>
              </w:rPr>
              <w:t>4th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33A2DE7" w14:textId="77777777" w:rsidR="0070041A" w:rsidRDefault="00F95896">
            <w:pPr>
              <w:spacing w:after="160" w:line="214" w:lineRule="auto"/>
              <w:jc w:val="center"/>
              <w:textAlignment w:val="center"/>
            </w:pPr>
            <w:r>
              <w:rPr>
                <w:rFonts w:ascii="Calibri" w:eastAsia="Calibri" w:hAnsi="Calibri" w:cs="Calibri"/>
                <w:color w:val="000000"/>
                <w:position w:val="-3"/>
              </w:rPr>
              <w:t>3rd</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9FFD9AD" w14:textId="77777777" w:rsidR="0070041A" w:rsidRDefault="00F95896">
            <w:pPr>
              <w:spacing w:after="160" w:line="214" w:lineRule="auto"/>
              <w:jc w:val="center"/>
              <w:textAlignment w:val="center"/>
            </w:pPr>
            <w:r>
              <w:rPr>
                <w:rFonts w:ascii="Calibri" w:eastAsia="Calibri" w:hAnsi="Calibri" w:cs="Calibri"/>
                <w:color w:val="000000"/>
                <w:position w:val="-3"/>
              </w:rPr>
              <w:t>2nd</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74E84EA" w14:textId="77777777" w:rsidR="0070041A" w:rsidRDefault="00F95896">
            <w:pPr>
              <w:spacing w:after="160" w:line="214" w:lineRule="auto"/>
              <w:jc w:val="center"/>
              <w:textAlignment w:val="center"/>
            </w:pPr>
            <w:r>
              <w:rPr>
                <w:rFonts w:ascii="Calibri" w:eastAsia="Calibri" w:hAnsi="Calibri" w:cs="Calibri"/>
                <w:color w:val="000000"/>
                <w:position w:val="-3"/>
              </w:rPr>
              <w:t>Oldest Request</w:t>
            </w:r>
          </w:p>
        </w:tc>
      </w:tr>
      <w:tr w:rsidR="0070041A" w14:paraId="18CEE485" w14:textId="77777777">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02FFB4D" w14:textId="77777777" w:rsidR="0070041A" w:rsidRDefault="00F95896">
            <w:pPr>
              <w:spacing w:after="160" w:line="214" w:lineRule="auto"/>
              <w:textAlignment w:val="bottom"/>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BC88866" w14:textId="77777777" w:rsidR="0070041A" w:rsidRDefault="00F95896">
            <w:pPr>
              <w:spacing w:after="160" w:line="214" w:lineRule="auto"/>
              <w:jc w:val="center"/>
              <w:textAlignment w:val="center"/>
            </w:pPr>
            <w:r>
              <w:rPr>
                <w:rFonts w:ascii="Calibri" w:eastAsia="Calibri" w:hAnsi="Calibri" w:cs="Calibri"/>
                <w:color w:val="000000"/>
                <w:position w:val="-3"/>
              </w:rPr>
              <w:t>Date of Receipt</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7257936" w14:textId="77777777" w:rsidR="0070041A" w:rsidRDefault="00F95896">
            <w:pPr>
              <w:spacing w:after="160" w:line="214" w:lineRule="auto"/>
              <w:jc w:val="right"/>
              <w:textAlignment w:val="bottom"/>
            </w:pPr>
            <w:r>
              <w:rPr>
                <w:rFonts w:ascii="Calibri" w:eastAsia="Calibri" w:hAnsi="Calibri" w:cs="Calibri"/>
                <w:color w:val="000000"/>
              </w:rPr>
              <w:t>2022-02-28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3A7E362" w14:textId="77777777" w:rsidR="0070041A" w:rsidRDefault="00F95896">
            <w:pPr>
              <w:spacing w:after="160" w:line="214" w:lineRule="auto"/>
              <w:jc w:val="right"/>
              <w:textAlignment w:val="bottom"/>
            </w:pPr>
            <w:r>
              <w:rPr>
                <w:rFonts w:ascii="Calibri" w:eastAsia="Calibri" w:hAnsi="Calibri" w:cs="Calibri"/>
                <w:color w:val="000000"/>
              </w:rPr>
              <w:t>2022-02-10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ACB0D7B" w14:textId="77777777" w:rsidR="0070041A" w:rsidRDefault="00F95896">
            <w:pPr>
              <w:spacing w:after="160" w:line="214" w:lineRule="auto"/>
              <w:jc w:val="right"/>
              <w:textAlignment w:val="bottom"/>
            </w:pPr>
            <w:r>
              <w:rPr>
                <w:rFonts w:ascii="Calibri" w:eastAsia="Calibri" w:hAnsi="Calibri" w:cs="Calibri"/>
                <w:color w:val="000000"/>
              </w:rPr>
              <w:t>2022-02-08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AD0EA39" w14:textId="77777777" w:rsidR="0070041A" w:rsidRDefault="00F95896">
            <w:pPr>
              <w:spacing w:after="160" w:line="214" w:lineRule="auto"/>
              <w:jc w:val="right"/>
              <w:textAlignment w:val="bottom"/>
            </w:pPr>
            <w:r>
              <w:rPr>
                <w:rFonts w:ascii="Calibri" w:eastAsia="Calibri" w:hAnsi="Calibri" w:cs="Calibri"/>
                <w:color w:val="000000"/>
              </w:rPr>
              <w:t>2022-01-18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BB64B92" w14:textId="77777777" w:rsidR="0070041A" w:rsidRDefault="00F95896">
            <w:pPr>
              <w:spacing w:after="160" w:line="214" w:lineRule="auto"/>
              <w:jc w:val="right"/>
              <w:textAlignment w:val="bottom"/>
            </w:pPr>
            <w:r>
              <w:rPr>
                <w:rFonts w:ascii="Calibri" w:eastAsia="Calibri" w:hAnsi="Calibri" w:cs="Calibri"/>
                <w:color w:val="000000"/>
              </w:rPr>
              <w:t>2022-01-03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B7E0916" w14:textId="77777777" w:rsidR="0070041A" w:rsidRDefault="00F95896">
            <w:pPr>
              <w:spacing w:after="160" w:line="214" w:lineRule="auto"/>
              <w:jc w:val="right"/>
              <w:textAlignment w:val="bottom"/>
            </w:pPr>
            <w:r>
              <w:rPr>
                <w:rFonts w:ascii="Calibri" w:eastAsia="Calibri" w:hAnsi="Calibri" w:cs="Calibri"/>
                <w:color w:val="000000"/>
              </w:rPr>
              <w:t>2021-10-15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D2F8429" w14:textId="77777777" w:rsidR="0070041A" w:rsidRDefault="00F95896">
            <w:pPr>
              <w:spacing w:after="160" w:line="214" w:lineRule="auto"/>
              <w:jc w:val="right"/>
              <w:textAlignment w:val="bottom"/>
            </w:pPr>
            <w:r>
              <w:rPr>
                <w:rFonts w:ascii="Calibri" w:eastAsia="Calibri" w:hAnsi="Calibri" w:cs="Calibri"/>
                <w:color w:val="000000"/>
              </w:rPr>
              <w:t>2021-07-22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2EDD36B" w14:textId="77777777" w:rsidR="0070041A" w:rsidRDefault="00F95896">
            <w:pPr>
              <w:spacing w:after="160" w:line="214" w:lineRule="auto"/>
              <w:jc w:val="right"/>
              <w:textAlignment w:val="bottom"/>
            </w:pPr>
            <w:r>
              <w:rPr>
                <w:rFonts w:ascii="Calibri" w:eastAsia="Calibri" w:hAnsi="Calibri" w:cs="Calibri"/>
                <w:color w:val="000000"/>
              </w:rPr>
              <w:t>2020-11-16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8D45E07" w14:textId="77777777" w:rsidR="0070041A" w:rsidRDefault="00F95896">
            <w:pPr>
              <w:spacing w:after="160" w:line="214" w:lineRule="auto"/>
              <w:jc w:val="right"/>
              <w:textAlignment w:val="bottom"/>
            </w:pPr>
            <w:r>
              <w:rPr>
                <w:rFonts w:ascii="Calibri" w:eastAsia="Calibri" w:hAnsi="Calibri" w:cs="Calibri"/>
                <w:color w:val="000000"/>
              </w:rPr>
              <w:t>2020-11-03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6280830" w14:textId="77777777" w:rsidR="0070041A" w:rsidRDefault="00F95896">
            <w:pPr>
              <w:spacing w:after="160" w:line="214" w:lineRule="auto"/>
              <w:jc w:val="right"/>
              <w:textAlignment w:val="bottom"/>
            </w:pPr>
            <w:r>
              <w:rPr>
                <w:rFonts w:ascii="Calibri" w:eastAsia="Calibri" w:hAnsi="Calibri" w:cs="Calibri"/>
                <w:color w:val="000000"/>
              </w:rPr>
              <w:t>2020-05-29</w:t>
            </w:r>
          </w:p>
        </w:tc>
      </w:tr>
      <w:tr w:rsidR="0070041A" w14:paraId="727A1574" w14:textId="77777777">
        <w:tc>
          <w:tcPr>
            <w:tcW w:w="0" w:type="auto"/>
            <w:vMerge/>
            <w:tcBorders>
              <w:top w:val="inset" w:sz="7" w:space="0" w:color="0F243E"/>
              <w:left w:val="inset" w:sz="7" w:space="0" w:color="auto"/>
              <w:bottom w:val="inset" w:sz="7" w:space="0" w:color="auto"/>
              <w:right w:val="inset" w:sz="7" w:space="0" w:color="auto"/>
            </w:tcBorders>
          </w:tcPr>
          <w:p w14:paraId="542175F1" w14:textId="77777777" w:rsidR="0070041A" w:rsidRDefault="0070041A"/>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2B67E29" w14:textId="77777777" w:rsidR="0070041A" w:rsidRDefault="00F95896">
            <w:pPr>
              <w:spacing w:after="160" w:line="214" w:lineRule="auto"/>
              <w:jc w:val="center"/>
              <w:textAlignment w:val="center"/>
            </w:pPr>
            <w:r>
              <w:rPr>
                <w:rFonts w:ascii="Calibri" w:eastAsia="Calibri" w:hAnsi="Calibri" w:cs="Calibri"/>
                <w:color w:val="000000"/>
                <w:position w:val="-3"/>
              </w:rPr>
              <w:t>Number of Days Pending</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E12BC0B" w14:textId="77777777" w:rsidR="0070041A" w:rsidRDefault="00F95896">
            <w:pPr>
              <w:spacing w:after="160" w:line="214" w:lineRule="auto"/>
              <w:jc w:val="right"/>
              <w:textAlignment w:val="bottom"/>
            </w:pPr>
            <w:r>
              <w:rPr>
                <w:rFonts w:ascii="Calibri" w:eastAsia="Calibri" w:hAnsi="Calibri" w:cs="Calibri"/>
                <w:color w:val="000000"/>
              </w:rPr>
              <w:t>150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FC4C0F9" w14:textId="77777777" w:rsidR="0070041A" w:rsidRDefault="00F95896">
            <w:pPr>
              <w:spacing w:after="160" w:line="214" w:lineRule="auto"/>
              <w:jc w:val="right"/>
              <w:textAlignment w:val="bottom"/>
            </w:pPr>
            <w:r>
              <w:rPr>
                <w:rFonts w:ascii="Calibri" w:eastAsia="Calibri" w:hAnsi="Calibri" w:cs="Calibri"/>
                <w:color w:val="000000"/>
              </w:rPr>
              <w:t>161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A2BD52A" w14:textId="77777777" w:rsidR="0070041A" w:rsidRDefault="00F95896">
            <w:pPr>
              <w:spacing w:after="160" w:line="214" w:lineRule="auto"/>
              <w:jc w:val="right"/>
              <w:textAlignment w:val="bottom"/>
            </w:pPr>
            <w:r>
              <w:rPr>
                <w:rFonts w:ascii="Calibri" w:eastAsia="Calibri" w:hAnsi="Calibri" w:cs="Calibri"/>
                <w:color w:val="000000"/>
              </w:rPr>
              <w:t>162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E9D9BBF" w14:textId="77777777" w:rsidR="0070041A" w:rsidRDefault="00F95896">
            <w:pPr>
              <w:spacing w:after="160" w:line="214" w:lineRule="auto"/>
              <w:jc w:val="right"/>
              <w:textAlignment w:val="bottom"/>
            </w:pPr>
            <w:r>
              <w:rPr>
                <w:rFonts w:ascii="Calibri" w:eastAsia="Calibri" w:hAnsi="Calibri" w:cs="Calibri"/>
                <w:color w:val="000000"/>
              </w:rPr>
              <w:t>180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F6CF960" w14:textId="77777777" w:rsidR="0070041A" w:rsidRDefault="00F95896">
            <w:pPr>
              <w:spacing w:after="160" w:line="214" w:lineRule="auto"/>
              <w:jc w:val="right"/>
              <w:textAlignment w:val="bottom"/>
            </w:pPr>
            <w:r>
              <w:rPr>
                <w:rFonts w:ascii="Calibri" w:eastAsia="Calibri" w:hAnsi="Calibri" w:cs="Calibri"/>
                <w:color w:val="000000"/>
              </w:rPr>
              <w:t>188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2A7D5FB" w14:textId="77777777" w:rsidR="0070041A" w:rsidRDefault="00F95896">
            <w:pPr>
              <w:spacing w:after="160" w:line="214" w:lineRule="auto"/>
              <w:jc w:val="right"/>
              <w:textAlignment w:val="bottom"/>
            </w:pPr>
            <w:r>
              <w:rPr>
                <w:rFonts w:ascii="Calibri" w:eastAsia="Calibri" w:hAnsi="Calibri" w:cs="Calibri"/>
                <w:color w:val="000000"/>
              </w:rPr>
              <w:t>240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BC8CCA2" w14:textId="77777777" w:rsidR="0070041A" w:rsidRDefault="00F95896">
            <w:pPr>
              <w:spacing w:after="160" w:line="214" w:lineRule="auto"/>
              <w:jc w:val="right"/>
              <w:textAlignment w:val="bottom"/>
            </w:pPr>
            <w:r>
              <w:rPr>
                <w:rFonts w:ascii="Calibri" w:eastAsia="Calibri" w:hAnsi="Calibri" w:cs="Calibri"/>
                <w:color w:val="000000"/>
              </w:rPr>
              <w:t>299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15F4382" w14:textId="77777777" w:rsidR="0070041A" w:rsidRDefault="00F95896">
            <w:pPr>
              <w:spacing w:after="160" w:line="214" w:lineRule="auto"/>
              <w:jc w:val="right"/>
              <w:textAlignment w:val="bottom"/>
            </w:pPr>
            <w:r>
              <w:rPr>
                <w:rFonts w:ascii="Calibri" w:eastAsia="Calibri" w:hAnsi="Calibri" w:cs="Calibri"/>
                <w:color w:val="000000"/>
              </w:rPr>
              <w:t>466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EADB834" w14:textId="77777777" w:rsidR="0070041A" w:rsidRDefault="00F95896">
            <w:pPr>
              <w:spacing w:after="160" w:line="214" w:lineRule="auto"/>
              <w:jc w:val="right"/>
              <w:textAlignment w:val="bottom"/>
            </w:pPr>
            <w:r>
              <w:rPr>
                <w:rFonts w:ascii="Calibri" w:eastAsia="Calibri" w:hAnsi="Calibri" w:cs="Calibri"/>
                <w:color w:val="000000"/>
              </w:rPr>
              <w:t>474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98084F9" w14:textId="77777777" w:rsidR="0070041A" w:rsidRDefault="00F95896">
            <w:pPr>
              <w:spacing w:after="160" w:line="214" w:lineRule="auto"/>
              <w:jc w:val="right"/>
              <w:textAlignment w:val="bottom"/>
            </w:pPr>
            <w:r>
              <w:rPr>
                <w:rFonts w:ascii="Calibri" w:eastAsia="Calibri" w:hAnsi="Calibri" w:cs="Calibri"/>
                <w:color w:val="000000"/>
              </w:rPr>
              <w:t>583</w:t>
            </w:r>
          </w:p>
        </w:tc>
      </w:tr>
      <w:tr w:rsidR="0070041A" w14:paraId="073BE54A" w14:textId="77777777">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095EA8A"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253A373" w14:textId="77777777" w:rsidR="0070041A" w:rsidRDefault="00F95896">
            <w:pPr>
              <w:spacing w:after="160" w:line="214" w:lineRule="auto"/>
              <w:jc w:val="center"/>
              <w:textAlignment w:val="center"/>
            </w:pPr>
            <w:r>
              <w:rPr>
                <w:rFonts w:ascii="Calibri" w:eastAsia="Calibri" w:hAnsi="Calibri" w:cs="Calibri"/>
                <w:color w:val="000000"/>
                <w:position w:val="-3"/>
              </w:rPr>
              <w:t>Date of Receipt</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DB23B28" w14:textId="77777777" w:rsidR="0070041A" w:rsidRDefault="00F95896">
            <w:pPr>
              <w:spacing w:after="160" w:line="214" w:lineRule="auto"/>
              <w:jc w:val="right"/>
              <w:textAlignment w:val="bottom"/>
            </w:pPr>
            <w:r>
              <w:rPr>
                <w:rFonts w:ascii="Calibri" w:eastAsia="Calibri" w:hAnsi="Calibri" w:cs="Calibri"/>
                <w:color w:val="000000"/>
              </w:rPr>
              <w:t>2022-02-28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9945934" w14:textId="77777777" w:rsidR="0070041A" w:rsidRDefault="00F95896">
            <w:pPr>
              <w:spacing w:after="160" w:line="214" w:lineRule="auto"/>
              <w:jc w:val="right"/>
              <w:textAlignment w:val="bottom"/>
            </w:pPr>
            <w:r>
              <w:rPr>
                <w:rFonts w:ascii="Calibri" w:eastAsia="Calibri" w:hAnsi="Calibri" w:cs="Calibri"/>
                <w:color w:val="000000"/>
              </w:rPr>
              <w:t>2022-02-10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B2EFA7C" w14:textId="77777777" w:rsidR="0070041A" w:rsidRDefault="00F95896">
            <w:pPr>
              <w:spacing w:after="160" w:line="214" w:lineRule="auto"/>
              <w:jc w:val="right"/>
              <w:textAlignment w:val="bottom"/>
            </w:pPr>
            <w:r>
              <w:rPr>
                <w:rFonts w:ascii="Calibri" w:eastAsia="Calibri" w:hAnsi="Calibri" w:cs="Calibri"/>
                <w:color w:val="000000"/>
              </w:rPr>
              <w:t>2022-02-08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44C0B50" w14:textId="77777777" w:rsidR="0070041A" w:rsidRDefault="00F95896">
            <w:pPr>
              <w:spacing w:after="160" w:line="214" w:lineRule="auto"/>
              <w:jc w:val="right"/>
              <w:textAlignment w:val="bottom"/>
            </w:pPr>
            <w:r>
              <w:rPr>
                <w:rFonts w:ascii="Calibri" w:eastAsia="Calibri" w:hAnsi="Calibri" w:cs="Calibri"/>
                <w:color w:val="000000"/>
              </w:rPr>
              <w:t>2022-01-18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45AD29C" w14:textId="77777777" w:rsidR="0070041A" w:rsidRDefault="00F95896">
            <w:pPr>
              <w:spacing w:after="160" w:line="214" w:lineRule="auto"/>
              <w:jc w:val="right"/>
              <w:textAlignment w:val="bottom"/>
            </w:pPr>
            <w:r>
              <w:rPr>
                <w:rFonts w:ascii="Calibri" w:eastAsia="Calibri" w:hAnsi="Calibri" w:cs="Calibri"/>
                <w:color w:val="000000"/>
              </w:rPr>
              <w:t>2022-01-03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B4E5647" w14:textId="77777777" w:rsidR="0070041A" w:rsidRDefault="00F95896">
            <w:pPr>
              <w:spacing w:after="160" w:line="214" w:lineRule="auto"/>
              <w:jc w:val="right"/>
              <w:textAlignment w:val="bottom"/>
            </w:pPr>
            <w:r>
              <w:rPr>
                <w:rFonts w:ascii="Calibri" w:eastAsia="Calibri" w:hAnsi="Calibri" w:cs="Calibri"/>
                <w:color w:val="000000"/>
              </w:rPr>
              <w:t>2021-10-15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750D70F" w14:textId="77777777" w:rsidR="0070041A" w:rsidRDefault="00F95896">
            <w:pPr>
              <w:spacing w:after="160" w:line="214" w:lineRule="auto"/>
              <w:jc w:val="right"/>
              <w:textAlignment w:val="bottom"/>
            </w:pPr>
            <w:r>
              <w:rPr>
                <w:rFonts w:ascii="Calibri" w:eastAsia="Calibri" w:hAnsi="Calibri" w:cs="Calibri"/>
                <w:color w:val="000000"/>
              </w:rPr>
              <w:t>2021-07-22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3571844" w14:textId="77777777" w:rsidR="0070041A" w:rsidRDefault="00F95896">
            <w:pPr>
              <w:spacing w:after="160" w:line="214" w:lineRule="auto"/>
              <w:jc w:val="right"/>
              <w:textAlignment w:val="bottom"/>
            </w:pPr>
            <w:r>
              <w:rPr>
                <w:rFonts w:ascii="Calibri" w:eastAsia="Calibri" w:hAnsi="Calibri" w:cs="Calibri"/>
                <w:color w:val="000000"/>
              </w:rPr>
              <w:t>2020-11-16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F4ABCEB" w14:textId="77777777" w:rsidR="0070041A" w:rsidRDefault="00F95896">
            <w:pPr>
              <w:spacing w:after="160" w:line="214" w:lineRule="auto"/>
              <w:jc w:val="right"/>
              <w:textAlignment w:val="bottom"/>
            </w:pPr>
            <w:r>
              <w:rPr>
                <w:rFonts w:ascii="Calibri" w:eastAsia="Calibri" w:hAnsi="Calibri" w:cs="Calibri"/>
                <w:color w:val="000000"/>
              </w:rPr>
              <w:t>2020-11-03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13E89DD" w14:textId="77777777" w:rsidR="0070041A" w:rsidRDefault="00F95896">
            <w:pPr>
              <w:spacing w:after="160" w:line="214" w:lineRule="auto"/>
              <w:jc w:val="right"/>
              <w:textAlignment w:val="bottom"/>
            </w:pPr>
            <w:r>
              <w:rPr>
                <w:rFonts w:ascii="Calibri" w:eastAsia="Calibri" w:hAnsi="Calibri" w:cs="Calibri"/>
                <w:color w:val="000000"/>
              </w:rPr>
              <w:t>2020-05-29</w:t>
            </w:r>
          </w:p>
        </w:tc>
      </w:tr>
      <w:tr w:rsidR="0070041A" w14:paraId="58ED37F2" w14:textId="77777777">
        <w:tc>
          <w:tcPr>
            <w:tcW w:w="0" w:type="auto"/>
            <w:vMerge/>
            <w:tcBorders>
              <w:top w:val="inset" w:sz="7" w:space="0" w:color="0F243E"/>
              <w:left w:val="inset" w:sz="7" w:space="0" w:color="auto"/>
              <w:bottom w:val="inset" w:sz="7" w:space="0" w:color="auto"/>
              <w:right w:val="inset" w:sz="7" w:space="0" w:color="auto"/>
            </w:tcBorders>
          </w:tcPr>
          <w:p w14:paraId="1FD8010E" w14:textId="77777777" w:rsidR="0070041A" w:rsidRDefault="0070041A"/>
        </w:tc>
        <w:tc>
          <w:tcPr>
            <w:tcW w:w="16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CAD4044" w14:textId="77777777" w:rsidR="0070041A" w:rsidRDefault="00F95896">
            <w:pPr>
              <w:spacing w:after="160" w:line="214" w:lineRule="auto"/>
              <w:jc w:val="center"/>
              <w:textAlignment w:val="center"/>
            </w:pPr>
            <w:r>
              <w:rPr>
                <w:rFonts w:ascii="Calibri" w:eastAsia="Calibri" w:hAnsi="Calibri" w:cs="Calibri"/>
                <w:color w:val="000000"/>
                <w:position w:val="-3"/>
              </w:rPr>
              <w:t>Number of Days Pending</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D8743CC" w14:textId="77777777" w:rsidR="0070041A" w:rsidRDefault="00F95896">
            <w:pPr>
              <w:spacing w:after="160" w:line="214" w:lineRule="auto"/>
              <w:jc w:val="right"/>
              <w:textAlignment w:val="bottom"/>
            </w:pPr>
            <w:r>
              <w:rPr>
                <w:rFonts w:ascii="Calibri" w:eastAsia="Calibri" w:hAnsi="Calibri" w:cs="Calibri"/>
                <w:color w:val="000000"/>
              </w:rPr>
              <w:t>150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940D3CF" w14:textId="77777777" w:rsidR="0070041A" w:rsidRDefault="00F95896">
            <w:pPr>
              <w:spacing w:after="160" w:line="214" w:lineRule="auto"/>
              <w:jc w:val="right"/>
              <w:textAlignment w:val="bottom"/>
            </w:pPr>
            <w:r>
              <w:rPr>
                <w:rFonts w:ascii="Calibri" w:eastAsia="Calibri" w:hAnsi="Calibri" w:cs="Calibri"/>
                <w:color w:val="000000"/>
              </w:rPr>
              <w:t>161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70A78DA" w14:textId="77777777" w:rsidR="0070041A" w:rsidRDefault="00F95896">
            <w:pPr>
              <w:spacing w:after="160" w:line="214" w:lineRule="auto"/>
              <w:jc w:val="right"/>
              <w:textAlignment w:val="bottom"/>
            </w:pPr>
            <w:r>
              <w:rPr>
                <w:rFonts w:ascii="Calibri" w:eastAsia="Calibri" w:hAnsi="Calibri" w:cs="Calibri"/>
                <w:color w:val="000000"/>
              </w:rPr>
              <w:t>162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7CB1611" w14:textId="77777777" w:rsidR="0070041A" w:rsidRDefault="00F95896">
            <w:pPr>
              <w:spacing w:after="160" w:line="214" w:lineRule="auto"/>
              <w:jc w:val="right"/>
              <w:textAlignment w:val="bottom"/>
            </w:pPr>
            <w:r>
              <w:rPr>
                <w:rFonts w:ascii="Calibri" w:eastAsia="Calibri" w:hAnsi="Calibri" w:cs="Calibri"/>
                <w:color w:val="000000"/>
              </w:rPr>
              <w:t>180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51A5FF8" w14:textId="77777777" w:rsidR="0070041A" w:rsidRDefault="00F95896">
            <w:pPr>
              <w:spacing w:after="160" w:line="214" w:lineRule="auto"/>
              <w:jc w:val="right"/>
              <w:textAlignment w:val="bottom"/>
            </w:pPr>
            <w:r>
              <w:rPr>
                <w:rFonts w:ascii="Calibri" w:eastAsia="Calibri" w:hAnsi="Calibri" w:cs="Calibri"/>
                <w:color w:val="000000"/>
              </w:rPr>
              <w:t>188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FE0861C" w14:textId="77777777" w:rsidR="0070041A" w:rsidRDefault="00F95896">
            <w:pPr>
              <w:spacing w:after="160" w:line="214" w:lineRule="auto"/>
              <w:jc w:val="right"/>
              <w:textAlignment w:val="bottom"/>
            </w:pPr>
            <w:r>
              <w:rPr>
                <w:rFonts w:ascii="Calibri" w:eastAsia="Calibri" w:hAnsi="Calibri" w:cs="Calibri"/>
                <w:color w:val="000000"/>
              </w:rPr>
              <w:t>240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385B1EA" w14:textId="77777777" w:rsidR="0070041A" w:rsidRDefault="00F95896">
            <w:pPr>
              <w:spacing w:after="160" w:line="214" w:lineRule="auto"/>
              <w:jc w:val="right"/>
              <w:textAlignment w:val="bottom"/>
            </w:pPr>
            <w:r>
              <w:rPr>
                <w:rFonts w:ascii="Calibri" w:eastAsia="Calibri" w:hAnsi="Calibri" w:cs="Calibri"/>
                <w:color w:val="000000"/>
              </w:rPr>
              <w:t>266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B0764BA" w14:textId="77777777" w:rsidR="0070041A" w:rsidRDefault="00F95896">
            <w:pPr>
              <w:spacing w:after="160" w:line="214" w:lineRule="auto"/>
              <w:jc w:val="right"/>
              <w:textAlignment w:val="bottom"/>
            </w:pPr>
            <w:r>
              <w:rPr>
                <w:rFonts w:ascii="Calibri" w:eastAsia="Calibri" w:hAnsi="Calibri" w:cs="Calibri"/>
                <w:color w:val="000000"/>
              </w:rPr>
              <w:t>466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5B02431" w14:textId="77777777" w:rsidR="0070041A" w:rsidRDefault="00F95896">
            <w:pPr>
              <w:spacing w:after="160" w:line="214" w:lineRule="auto"/>
              <w:jc w:val="right"/>
              <w:textAlignment w:val="bottom"/>
            </w:pPr>
            <w:r>
              <w:rPr>
                <w:rFonts w:ascii="Calibri" w:eastAsia="Calibri" w:hAnsi="Calibri" w:cs="Calibri"/>
                <w:color w:val="000000"/>
              </w:rPr>
              <w:t>474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1691F94" w14:textId="77777777" w:rsidR="0070041A" w:rsidRDefault="00F95896">
            <w:pPr>
              <w:spacing w:after="160" w:line="214" w:lineRule="auto"/>
              <w:jc w:val="right"/>
              <w:textAlignment w:val="bottom"/>
            </w:pPr>
            <w:r>
              <w:rPr>
                <w:rFonts w:ascii="Calibri" w:eastAsia="Calibri" w:hAnsi="Calibri" w:cs="Calibri"/>
                <w:color w:val="000000"/>
              </w:rPr>
              <w:t>583</w:t>
            </w:r>
          </w:p>
        </w:tc>
      </w:tr>
    </w:tbl>
    <w:p w14:paraId="1F882E2F" w14:textId="77777777" w:rsidR="0070041A" w:rsidRDefault="0070041A"/>
    <w:tbl>
      <w:tblPr>
        <w:tblStyle w:val="NormalTablePHPDOCX"/>
        <w:tblW w:w="8550" w:type="dxa"/>
        <w:tblInd w:w="108" w:type="dxa"/>
        <w:tblLook w:val="04A0" w:firstRow="1" w:lastRow="0" w:firstColumn="1" w:lastColumn="0" w:noHBand="0" w:noVBand="1"/>
      </w:tblPr>
      <w:tblGrid>
        <w:gridCol w:w="8550"/>
      </w:tblGrid>
      <w:tr w:rsidR="0070041A" w14:paraId="019FC625" w14:textId="77777777">
        <w:tc>
          <w:tcPr>
            <w:tcW w:w="8550" w:type="dxa"/>
            <w:tcMar>
              <w:top w:w="0" w:type="auto"/>
              <w:left w:w="0" w:type="auto"/>
              <w:bottom w:w="0" w:type="auto"/>
              <w:right w:w="0" w:type="auto"/>
            </w:tcMar>
            <w:vAlign w:val="bottom"/>
          </w:tcPr>
          <w:p w14:paraId="466090CC" w14:textId="77777777" w:rsidR="0070041A" w:rsidRDefault="0070041A">
            <w:pPr>
              <w:spacing w:after="160" w:line="214" w:lineRule="auto"/>
              <w:textAlignment w:val="bottom"/>
            </w:pPr>
          </w:p>
        </w:tc>
      </w:tr>
    </w:tbl>
    <w:p w14:paraId="6981195C" w14:textId="77777777" w:rsidR="0070041A" w:rsidRDefault="00F95896">
      <w:pPr>
        <w:spacing w:after="160" w:line="214" w:lineRule="auto"/>
      </w:pPr>
      <w:r>
        <w:rPr>
          <w:rFonts w:ascii="Calibri" w:eastAsia="Calibri" w:hAnsi="Calibri" w:cs="Calibri"/>
          <w:b/>
          <w:bCs/>
          <w:color w:val="000000"/>
        </w:rPr>
        <w:t>VIII.A. REQUESTS FOR EXPEDITED PROCESSING</w:t>
      </w:r>
    </w:p>
    <w:p w14:paraId="18B6C6CD" w14:textId="77777777" w:rsidR="0070041A" w:rsidRDefault="0070041A"/>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6"/>
        <w:gridCol w:w="1338"/>
        <w:gridCol w:w="1338"/>
        <w:gridCol w:w="1379"/>
        <w:gridCol w:w="1379"/>
        <w:gridCol w:w="1400"/>
      </w:tblGrid>
      <w:tr w:rsidR="0070041A" w14:paraId="032494B7" w14:textId="77777777">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6F56663" w14:textId="77777777" w:rsidR="0070041A" w:rsidRDefault="00F95896">
            <w:pPr>
              <w:spacing w:after="160" w:line="214" w:lineRule="auto"/>
              <w:jc w:val="center"/>
              <w:textAlignment w:val="center"/>
            </w:pPr>
            <w:r>
              <w:rPr>
                <w:rFonts w:ascii="Calibri" w:eastAsia="Calibri" w:hAnsi="Calibri" w:cs="Calibri"/>
                <w:color w:val="000000"/>
                <w:position w:val="-3"/>
              </w:rPr>
              <w:t>Agency / Component</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F65BB7A" w14:textId="77777777" w:rsidR="0070041A" w:rsidRDefault="00F95896">
            <w:pPr>
              <w:spacing w:after="160" w:line="214" w:lineRule="auto"/>
              <w:jc w:val="center"/>
              <w:textAlignment w:val="center"/>
            </w:pPr>
            <w:r>
              <w:rPr>
                <w:rFonts w:ascii="Calibri" w:eastAsia="Calibri" w:hAnsi="Calibri" w:cs="Calibri"/>
                <w:color w:val="000000"/>
                <w:position w:val="-3"/>
              </w:rPr>
              <w:t>Number Granted</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CD63D83" w14:textId="77777777" w:rsidR="0070041A" w:rsidRDefault="00F95896">
            <w:pPr>
              <w:spacing w:after="160" w:line="214" w:lineRule="auto"/>
              <w:jc w:val="center"/>
              <w:textAlignment w:val="center"/>
            </w:pPr>
            <w:r>
              <w:rPr>
                <w:rFonts w:ascii="Calibri" w:eastAsia="Calibri" w:hAnsi="Calibri" w:cs="Calibri"/>
                <w:color w:val="000000"/>
                <w:position w:val="-3"/>
              </w:rPr>
              <w:t>Number Denied</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202D715" w14:textId="77777777" w:rsidR="0070041A" w:rsidRDefault="00F95896">
            <w:pPr>
              <w:spacing w:after="160" w:line="214" w:lineRule="auto"/>
              <w:jc w:val="center"/>
              <w:textAlignment w:val="center"/>
            </w:pPr>
            <w:r>
              <w:rPr>
                <w:rFonts w:ascii="Calibri" w:eastAsia="Calibri" w:hAnsi="Calibri" w:cs="Calibri"/>
                <w:color w:val="000000"/>
                <w:position w:val="-3"/>
              </w:rPr>
              <w:t>Median Number of Days to Adjudicate</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2020A4A" w14:textId="77777777" w:rsidR="0070041A" w:rsidRDefault="00F95896">
            <w:pPr>
              <w:spacing w:after="160" w:line="214" w:lineRule="auto"/>
              <w:jc w:val="center"/>
              <w:textAlignment w:val="center"/>
            </w:pPr>
            <w:r>
              <w:rPr>
                <w:rFonts w:ascii="Calibri" w:eastAsia="Calibri" w:hAnsi="Calibri" w:cs="Calibri"/>
                <w:color w:val="000000"/>
                <w:position w:val="-3"/>
              </w:rPr>
              <w:t>Average Number of Days to Adjudicate</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3515B34" w14:textId="77777777" w:rsidR="0070041A" w:rsidRDefault="00F95896">
            <w:pPr>
              <w:spacing w:after="160" w:line="214" w:lineRule="auto"/>
              <w:jc w:val="center"/>
              <w:textAlignment w:val="center"/>
            </w:pPr>
            <w:r>
              <w:rPr>
                <w:rFonts w:ascii="Calibri" w:eastAsia="Calibri" w:hAnsi="Calibri" w:cs="Calibri"/>
                <w:color w:val="000000"/>
                <w:position w:val="-3"/>
              </w:rPr>
              <w:t>Number Adjudicated Within Ten Calendar Days</w:t>
            </w:r>
          </w:p>
        </w:tc>
      </w:tr>
      <w:tr w:rsidR="0070041A" w14:paraId="6954B05B"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D69EB27" w14:textId="77777777" w:rsidR="0070041A" w:rsidRDefault="00F95896">
            <w:pPr>
              <w:spacing w:after="160" w:line="214" w:lineRule="auto"/>
              <w:textAlignment w:val="bottom"/>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36EF343" w14:textId="77777777" w:rsidR="0070041A" w:rsidRDefault="00F95896">
            <w:pPr>
              <w:spacing w:after="160" w:line="214" w:lineRule="auto"/>
              <w:jc w:val="right"/>
              <w:textAlignment w:val="bottom"/>
            </w:pPr>
            <w:r>
              <w:rPr>
                <w:rFonts w:ascii="Calibri" w:eastAsia="Calibri" w:hAnsi="Calibri" w:cs="Calibri"/>
                <w:color w:val="000000"/>
              </w:rPr>
              <w:t>74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27735BE" w14:textId="77777777" w:rsidR="0070041A" w:rsidRDefault="00F95896">
            <w:pPr>
              <w:spacing w:after="160" w:line="214" w:lineRule="auto"/>
              <w:jc w:val="right"/>
              <w:textAlignment w:val="bottom"/>
            </w:pPr>
            <w:r>
              <w:rPr>
                <w:rFonts w:ascii="Calibri" w:eastAsia="Calibri" w:hAnsi="Calibri" w:cs="Calibri"/>
                <w:color w:val="000000"/>
              </w:rPr>
              <w:t>367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255A327" w14:textId="77777777" w:rsidR="0070041A" w:rsidRDefault="00F95896">
            <w:pPr>
              <w:spacing w:after="160" w:line="214" w:lineRule="auto"/>
              <w:jc w:val="right"/>
              <w:textAlignment w:val="bottom"/>
            </w:pPr>
            <w:r>
              <w:rPr>
                <w:rFonts w:ascii="Calibri" w:eastAsia="Calibri" w:hAnsi="Calibri" w:cs="Calibri"/>
                <w:color w:val="000000"/>
              </w:rPr>
              <w:t>24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A60BC92" w14:textId="77777777" w:rsidR="0070041A" w:rsidRDefault="00F95896">
            <w:pPr>
              <w:spacing w:after="160" w:line="214" w:lineRule="auto"/>
              <w:jc w:val="right"/>
              <w:textAlignment w:val="bottom"/>
            </w:pPr>
            <w:r>
              <w:rPr>
                <w:rFonts w:ascii="Calibri" w:eastAsia="Calibri" w:hAnsi="Calibri" w:cs="Calibri"/>
                <w:color w:val="000000"/>
              </w:rPr>
              <w:t>76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C2F3016" w14:textId="77777777" w:rsidR="0070041A" w:rsidRDefault="00F95896">
            <w:pPr>
              <w:spacing w:after="160" w:line="214" w:lineRule="auto"/>
              <w:jc w:val="right"/>
              <w:textAlignment w:val="bottom"/>
            </w:pPr>
            <w:r>
              <w:rPr>
                <w:rFonts w:ascii="Calibri" w:eastAsia="Calibri" w:hAnsi="Calibri" w:cs="Calibri"/>
                <w:color w:val="000000"/>
              </w:rPr>
              <w:t>186</w:t>
            </w:r>
          </w:p>
        </w:tc>
      </w:tr>
      <w:tr w:rsidR="0070041A" w14:paraId="57F4ABC6"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0FE7057"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C28BF46" w14:textId="77777777" w:rsidR="0070041A" w:rsidRDefault="00F95896">
            <w:pPr>
              <w:spacing w:after="160" w:line="214" w:lineRule="auto"/>
              <w:jc w:val="right"/>
              <w:textAlignment w:val="bottom"/>
            </w:pPr>
            <w:r>
              <w:rPr>
                <w:rFonts w:ascii="Calibri" w:eastAsia="Calibri" w:hAnsi="Calibri" w:cs="Calibri"/>
                <w:color w:val="000000"/>
              </w:rPr>
              <w:t>74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23EE26D" w14:textId="77777777" w:rsidR="0070041A" w:rsidRDefault="00F95896">
            <w:pPr>
              <w:spacing w:after="160" w:line="214" w:lineRule="auto"/>
              <w:jc w:val="right"/>
              <w:textAlignment w:val="bottom"/>
            </w:pPr>
            <w:r>
              <w:rPr>
                <w:rFonts w:ascii="Calibri" w:eastAsia="Calibri" w:hAnsi="Calibri" w:cs="Calibri"/>
                <w:color w:val="000000"/>
              </w:rPr>
              <w:t>367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181757E" w14:textId="77777777" w:rsidR="0070041A" w:rsidRDefault="00F95896">
            <w:pPr>
              <w:spacing w:after="160" w:line="214" w:lineRule="auto"/>
              <w:jc w:val="right"/>
              <w:textAlignment w:val="bottom"/>
            </w:pPr>
            <w:r>
              <w:rPr>
                <w:rFonts w:ascii="Calibri" w:eastAsia="Calibri" w:hAnsi="Calibri" w:cs="Calibri"/>
                <w:color w:val="000000"/>
              </w:rPr>
              <w:t>24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E855365" w14:textId="77777777" w:rsidR="0070041A" w:rsidRDefault="00F95896">
            <w:pPr>
              <w:spacing w:after="160" w:line="214" w:lineRule="auto"/>
              <w:jc w:val="right"/>
              <w:textAlignment w:val="bottom"/>
            </w:pPr>
            <w:r>
              <w:rPr>
                <w:rFonts w:ascii="Calibri" w:eastAsia="Calibri" w:hAnsi="Calibri" w:cs="Calibri"/>
                <w:color w:val="000000"/>
              </w:rPr>
              <w:t>76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BDCFD78" w14:textId="77777777" w:rsidR="0070041A" w:rsidRDefault="00F95896">
            <w:pPr>
              <w:spacing w:after="160" w:line="214" w:lineRule="auto"/>
              <w:jc w:val="right"/>
              <w:textAlignment w:val="bottom"/>
            </w:pPr>
            <w:r>
              <w:rPr>
                <w:rFonts w:ascii="Calibri" w:eastAsia="Calibri" w:hAnsi="Calibri" w:cs="Calibri"/>
                <w:color w:val="000000"/>
              </w:rPr>
              <w:t>186</w:t>
            </w:r>
          </w:p>
        </w:tc>
      </w:tr>
    </w:tbl>
    <w:p w14:paraId="606EBA32" w14:textId="77777777" w:rsidR="0070041A" w:rsidRDefault="0070041A"/>
    <w:tbl>
      <w:tblPr>
        <w:tblStyle w:val="NormalTablePHPDOCX"/>
        <w:tblW w:w="8550" w:type="dxa"/>
        <w:tblInd w:w="108" w:type="dxa"/>
        <w:tblLook w:val="04A0" w:firstRow="1" w:lastRow="0" w:firstColumn="1" w:lastColumn="0" w:noHBand="0" w:noVBand="1"/>
      </w:tblPr>
      <w:tblGrid>
        <w:gridCol w:w="8550"/>
      </w:tblGrid>
      <w:tr w:rsidR="0070041A" w14:paraId="36FEA948" w14:textId="77777777">
        <w:tc>
          <w:tcPr>
            <w:tcW w:w="8550" w:type="dxa"/>
            <w:tcMar>
              <w:top w:w="0" w:type="auto"/>
              <w:left w:w="0" w:type="auto"/>
              <w:bottom w:w="0" w:type="auto"/>
              <w:right w:w="0" w:type="auto"/>
            </w:tcMar>
            <w:vAlign w:val="bottom"/>
          </w:tcPr>
          <w:p w14:paraId="12EA0641" w14:textId="77777777" w:rsidR="0070041A" w:rsidRDefault="0070041A">
            <w:pPr>
              <w:spacing w:after="160" w:line="214" w:lineRule="auto"/>
              <w:textAlignment w:val="bottom"/>
            </w:pPr>
          </w:p>
        </w:tc>
      </w:tr>
    </w:tbl>
    <w:p w14:paraId="62B0F570" w14:textId="77777777" w:rsidR="0070041A" w:rsidRDefault="00F95896">
      <w:pPr>
        <w:spacing w:after="160" w:line="214" w:lineRule="auto"/>
      </w:pPr>
      <w:r>
        <w:rPr>
          <w:rFonts w:ascii="Calibri" w:eastAsia="Calibri" w:hAnsi="Calibri" w:cs="Calibri"/>
          <w:b/>
          <w:bCs/>
          <w:color w:val="000000"/>
        </w:rPr>
        <w:t>VIII.B. Requests for Fee Waiver</w:t>
      </w:r>
    </w:p>
    <w:p w14:paraId="39C4B210" w14:textId="77777777" w:rsidR="0070041A" w:rsidRDefault="0070041A"/>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98"/>
        <w:gridCol w:w="1684"/>
        <w:gridCol w:w="1684"/>
        <w:gridCol w:w="1692"/>
        <w:gridCol w:w="1692"/>
      </w:tblGrid>
      <w:tr w:rsidR="0070041A" w14:paraId="63C14E64"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9EFEAA0" w14:textId="77777777" w:rsidR="0070041A" w:rsidRDefault="00F95896">
            <w:pPr>
              <w:spacing w:after="160" w:line="214" w:lineRule="auto"/>
              <w:jc w:val="center"/>
              <w:textAlignment w:val="center"/>
            </w:pPr>
            <w:r>
              <w:rPr>
                <w:rFonts w:ascii="Calibri" w:eastAsia="Calibri" w:hAnsi="Calibri" w:cs="Calibri"/>
                <w:color w:val="000000"/>
                <w:position w:val="-3"/>
              </w:rPr>
              <w:lastRenderedPageBreak/>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408DBA9" w14:textId="77777777" w:rsidR="0070041A" w:rsidRDefault="00F95896">
            <w:pPr>
              <w:spacing w:after="160" w:line="214" w:lineRule="auto"/>
              <w:jc w:val="center"/>
              <w:textAlignment w:val="center"/>
            </w:pPr>
            <w:r>
              <w:rPr>
                <w:rFonts w:ascii="Calibri" w:eastAsia="Calibri" w:hAnsi="Calibri" w:cs="Calibri"/>
                <w:color w:val="000000"/>
                <w:position w:val="-3"/>
              </w:rPr>
              <w:t>Number Granted</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2DFAC93" w14:textId="77777777" w:rsidR="0070041A" w:rsidRDefault="00F95896">
            <w:pPr>
              <w:spacing w:after="160" w:line="214" w:lineRule="auto"/>
              <w:jc w:val="center"/>
              <w:textAlignment w:val="center"/>
            </w:pPr>
            <w:r>
              <w:rPr>
                <w:rFonts w:ascii="Calibri" w:eastAsia="Calibri" w:hAnsi="Calibri" w:cs="Calibri"/>
                <w:color w:val="000000"/>
                <w:position w:val="-3"/>
              </w:rPr>
              <w:t>Number Denied</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9EC567F" w14:textId="77777777" w:rsidR="0070041A" w:rsidRDefault="00F95896">
            <w:pPr>
              <w:spacing w:after="160" w:line="214" w:lineRule="auto"/>
              <w:jc w:val="center"/>
              <w:textAlignment w:val="center"/>
            </w:pPr>
            <w:r>
              <w:rPr>
                <w:rFonts w:ascii="Calibri" w:eastAsia="Calibri" w:hAnsi="Calibri" w:cs="Calibri"/>
                <w:color w:val="000000"/>
                <w:position w:val="-3"/>
              </w:rPr>
              <w:t>Median Number of Days to Adjudicate</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ABF30D7" w14:textId="77777777" w:rsidR="0070041A" w:rsidRDefault="00F95896">
            <w:pPr>
              <w:spacing w:after="160" w:line="214" w:lineRule="auto"/>
              <w:jc w:val="center"/>
              <w:textAlignment w:val="center"/>
            </w:pPr>
            <w:r>
              <w:rPr>
                <w:rFonts w:ascii="Calibri" w:eastAsia="Calibri" w:hAnsi="Calibri" w:cs="Calibri"/>
                <w:color w:val="000000"/>
                <w:position w:val="-3"/>
              </w:rPr>
              <w:t>Average Number of Days to Adjudicate</w:t>
            </w:r>
          </w:p>
        </w:tc>
      </w:tr>
      <w:tr w:rsidR="0070041A" w14:paraId="3642EE9D"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9E94B91" w14:textId="77777777" w:rsidR="0070041A" w:rsidRDefault="00F95896">
            <w:pPr>
              <w:spacing w:after="160" w:line="214" w:lineRule="auto"/>
              <w:textAlignment w:val="bottom"/>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604A91B" w14:textId="77777777" w:rsidR="0070041A" w:rsidRDefault="00F95896">
            <w:pPr>
              <w:spacing w:after="160" w:line="214" w:lineRule="auto"/>
              <w:jc w:val="right"/>
              <w:textAlignment w:val="bottom"/>
            </w:pPr>
            <w:r>
              <w:rPr>
                <w:rFonts w:ascii="Calibri" w:eastAsia="Calibri" w:hAnsi="Calibri" w:cs="Calibri"/>
                <w:color w:val="000000"/>
              </w:rPr>
              <w:t>51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BD849D4" w14:textId="77777777" w:rsidR="0070041A" w:rsidRDefault="00F95896">
            <w:pPr>
              <w:spacing w:after="160" w:line="214" w:lineRule="auto"/>
              <w:jc w:val="right"/>
              <w:textAlignment w:val="bottom"/>
            </w:pPr>
            <w:r>
              <w:rPr>
                <w:rFonts w:ascii="Calibri" w:eastAsia="Calibri" w:hAnsi="Calibri" w:cs="Calibri"/>
                <w:color w:val="000000"/>
              </w:rPr>
              <w:t>231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394F567" w14:textId="77777777" w:rsidR="0070041A" w:rsidRDefault="00F95896">
            <w:pPr>
              <w:spacing w:after="160" w:line="214" w:lineRule="auto"/>
              <w:jc w:val="right"/>
              <w:textAlignment w:val="bottom"/>
            </w:pPr>
            <w:r>
              <w:rPr>
                <w:rFonts w:ascii="Calibri" w:eastAsia="Calibri" w:hAnsi="Calibri" w:cs="Calibri"/>
                <w:color w:val="000000"/>
              </w:rPr>
              <w:t>&lt;1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4972A6B" w14:textId="77777777" w:rsidR="0070041A" w:rsidRDefault="00F95896">
            <w:pPr>
              <w:spacing w:after="160" w:line="214" w:lineRule="auto"/>
              <w:jc w:val="right"/>
              <w:textAlignment w:val="bottom"/>
            </w:pPr>
            <w:r>
              <w:rPr>
                <w:rFonts w:ascii="Calibri" w:eastAsia="Calibri" w:hAnsi="Calibri" w:cs="Calibri"/>
                <w:color w:val="000000"/>
              </w:rPr>
              <w:t>25</w:t>
            </w:r>
          </w:p>
        </w:tc>
      </w:tr>
      <w:tr w:rsidR="0070041A" w14:paraId="5CCA6248"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0C8C92A"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1DA18B6" w14:textId="77777777" w:rsidR="0070041A" w:rsidRDefault="00F95896">
            <w:pPr>
              <w:spacing w:after="160" w:line="214" w:lineRule="auto"/>
              <w:jc w:val="right"/>
              <w:textAlignment w:val="bottom"/>
            </w:pPr>
            <w:r>
              <w:rPr>
                <w:rFonts w:ascii="Calibri" w:eastAsia="Calibri" w:hAnsi="Calibri" w:cs="Calibri"/>
                <w:color w:val="000000"/>
              </w:rPr>
              <w:t>51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6F2F0C2" w14:textId="77777777" w:rsidR="0070041A" w:rsidRDefault="00F95896">
            <w:pPr>
              <w:spacing w:after="160" w:line="214" w:lineRule="auto"/>
              <w:jc w:val="right"/>
              <w:textAlignment w:val="bottom"/>
            </w:pPr>
            <w:r>
              <w:rPr>
                <w:rFonts w:ascii="Calibri" w:eastAsia="Calibri" w:hAnsi="Calibri" w:cs="Calibri"/>
                <w:color w:val="000000"/>
              </w:rPr>
              <w:t>231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10B1905" w14:textId="77777777" w:rsidR="0070041A" w:rsidRDefault="00F95896">
            <w:pPr>
              <w:spacing w:after="160" w:line="214" w:lineRule="auto"/>
              <w:jc w:val="right"/>
              <w:textAlignment w:val="bottom"/>
            </w:pPr>
            <w:r>
              <w:rPr>
                <w:rFonts w:ascii="Calibri" w:eastAsia="Calibri" w:hAnsi="Calibri" w:cs="Calibri"/>
                <w:color w:val="000000"/>
              </w:rPr>
              <w:t>&lt;1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1CBA6C9" w14:textId="77777777" w:rsidR="0070041A" w:rsidRDefault="00F95896">
            <w:pPr>
              <w:spacing w:after="160" w:line="214" w:lineRule="auto"/>
              <w:jc w:val="right"/>
              <w:textAlignment w:val="bottom"/>
            </w:pPr>
            <w:r>
              <w:rPr>
                <w:rFonts w:ascii="Calibri" w:eastAsia="Calibri" w:hAnsi="Calibri" w:cs="Calibri"/>
                <w:color w:val="000000"/>
              </w:rPr>
              <w:t>25</w:t>
            </w:r>
          </w:p>
        </w:tc>
      </w:tr>
    </w:tbl>
    <w:p w14:paraId="5B294842" w14:textId="77777777" w:rsidR="0070041A" w:rsidRDefault="0070041A"/>
    <w:tbl>
      <w:tblPr>
        <w:tblStyle w:val="NormalTablePHPDOCX"/>
        <w:tblW w:w="8550" w:type="dxa"/>
        <w:tblInd w:w="108" w:type="dxa"/>
        <w:tblLook w:val="04A0" w:firstRow="1" w:lastRow="0" w:firstColumn="1" w:lastColumn="0" w:noHBand="0" w:noVBand="1"/>
      </w:tblPr>
      <w:tblGrid>
        <w:gridCol w:w="8550"/>
      </w:tblGrid>
      <w:tr w:rsidR="0070041A" w14:paraId="1BEB281D" w14:textId="77777777">
        <w:tc>
          <w:tcPr>
            <w:tcW w:w="8550" w:type="dxa"/>
            <w:tcMar>
              <w:top w:w="0" w:type="auto"/>
              <w:left w:w="0" w:type="auto"/>
              <w:bottom w:w="0" w:type="auto"/>
              <w:right w:w="0" w:type="auto"/>
            </w:tcMar>
            <w:vAlign w:val="bottom"/>
          </w:tcPr>
          <w:p w14:paraId="59C5FF97" w14:textId="77777777" w:rsidR="0070041A" w:rsidRDefault="0070041A">
            <w:pPr>
              <w:spacing w:after="160" w:line="214" w:lineRule="auto"/>
              <w:textAlignment w:val="bottom"/>
            </w:pPr>
          </w:p>
        </w:tc>
      </w:tr>
    </w:tbl>
    <w:p w14:paraId="276E955D" w14:textId="77777777" w:rsidR="0070041A" w:rsidRDefault="0070041A"/>
    <w:tbl>
      <w:tblPr>
        <w:tblStyle w:val="NormalTablePHPDOCX"/>
        <w:tblW w:w="8025" w:type="dxa"/>
        <w:tblInd w:w="108" w:type="dxa"/>
        <w:tblLook w:val="04A0" w:firstRow="1" w:lastRow="0" w:firstColumn="1" w:lastColumn="0" w:noHBand="0" w:noVBand="1"/>
      </w:tblPr>
      <w:tblGrid>
        <w:gridCol w:w="8025"/>
      </w:tblGrid>
      <w:tr w:rsidR="0070041A" w14:paraId="2D1D6C43" w14:textId="77777777">
        <w:tc>
          <w:tcPr>
            <w:tcW w:w="8025" w:type="dxa"/>
            <w:tcMar>
              <w:top w:w="0" w:type="auto"/>
              <w:left w:w="0" w:type="auto"/>
              <w:bottom w:w="0" w:type="auto"/>
              <w:right w:w="0" w:type="auto"/>
            </w:tcMar>
            <w:vAlign w:val="bottom"/>
          </w:tcPr>
          <w:p w14:paraId="5864C66F" w14:textId="77777777" w:rsidR="0070041A" w:rsidRDefault="00F95896">
            <w:pPr>
              <w:spacing w:after="160" w:line="214" w:lineRule="auto"/>
              <w:textAlignment w:val="bottom"/>
            </w:pPr>
            <w:r>
              <w:rPr>
                <w:rFonts w:ascii="Calibri" w:eastAsia="Calibri" w:hAnsi="Calibri" w:cs="Calibri"/>
                <w:b/>
                <w:bCs/>
                <w:color w:val="000000"/>
              </w:rPr>
              <w:t>IX. FOIA Personnel and Costs</w:t>
            </w:r>
          </w:p>
        </w:tc>
      </w:tr>
    </w:tbl>
    <w:p w14:paraId="5CCF1B4F" w14:textId="77777777" w:rsidR="0070041A" w:rsidRDefault="0070041A"/>
    <w:tbl>
      <w:tblPr>
        <w:tblStyle w:val="TableGridPHPDOCX"/>
        <w:tblW w:w="913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584"/>
        <w:gridCol w:w="1292"/>
        <w:gridCol w:w="1292"/>
        <w:gridCol w:w="1156"/>
        <w:gridCol w:w="1293"/>
        <w:gridCol w:w="1225"/>
        <w:gridCol w:w="1293"/>
      </w:tblGrid>
      <w:tr w:rsidR="0070041A" w14:paraId="79496744" w14:textId="77777777">
        <w:tc>
          <w:tcPr>
            <w:tcW w:w="130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0577ECB" w14:textId="77777777" w:rsidR="0070041A" w:rsidRDefault="00F95896">
            <w:pPr>
              <w:spacing w:after="160" w:line="214" w:lineRule="auto"/>
              <w:jc w:val="center"/>
              <w:textAlignment w:val="center"/>
            </w:pPr>
            <w:r>
              <w:rPr>
                <w:rFonts w:ascii="Calibri" w:eastAsia="Calibri" w:hAnsi="Calibri" w:cs="Calibri"/>
                <w:color w:val="000000"/>
                <w:position w:val="-3"/>
              </w:rPr>
              <w:t>Agency / Component</w:t>
            </w:r>
          </w:p>
        </w:tc>
        <w:tc>
          <w:tcPr>
            <w:tcW w:w="391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7A7E41A" w14:textId="77777777" w:rsidR="0070041A" w:rsidRDefault="00F95896">
            <w:pPr>
              <w:spacing w:after="160" w:line="214" w:lineRule="auto"/>
              <w:jc w:val="center"/>
              <w:textAlignment w:val="center"/>
            </w:pPr>
            <w:r>
              <w:rPr>
                <w:rFonts w:ascii="Calibri" w:eastAsia="Calibri" w:hAnsi="Calibri" w:cs="Calibri"/>
                <w:color w:val="000000"/>
                <w:position w:val="-3"/>
              </w:rPr>
              <w:t>PERSONNEL</w:t>
            </w:r>
          </w:p>
        </w:tc>
        <w:tc>
          <w:tcPr>
            <w:tcW w:w="391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EE66F51" w14:textId="77777777" w:rsidR="0070041A" w:rsidRDefault="00F95896">
            <w:pPr>
              <w:spacing w:after="160" w:line="214" w:lineRule="auto"/>
              <w:jc w:val="center"/>
              <w:textAlignment w:val="center"/>
            </w:pPr>
            <w:r>
              <w:rPr>
                <w:rFonts w:ascii="Calibri" w:eastAsia="Calibri" w:hAnsi="Calibri" w:cs="Calibri"/>
                <w:color w:val="000000"/>
                <w:position w:val="-3"/>
              </w:rPr>
              <w:t>COSTS</w:t>
            </w:r>
          </w:p>
        </w:tc>
      </w:tr>
      <w:tr w:rsidR="0070041A" w14:paraId="66FFF347" w14:textId="77777777">
        <w:tc>
          <w:tcPr>
            <w:tcW w:w="0" w:type="auto"/>
            <w:vMerge/>
            <w:tcBorders>
              <w:top w:val="inset" w:sz="7" w:space="0" w:color="0F243E"/>
              <w:left w:val="inset" w:sz="7" w:space="0" w:color="auto"/>
              <w:bottom w:val="inset" w:sz="7" w:space="0" w:color="auto"/>
              <w:right w:val="inset" w:sz="7" w:space="0" w:color="auto"/>
            </w:tcBorders>
          </w:tcPr>
          <w:p w14:paraId="100B8AAD" w14:textId="77777777" w:rsidR="0070041A" w:rsidRDefault="0070041A"/>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5D3C2C6" w14:textId="77777777" w:rsidR="0070041A" w:rsidRDefault="00F95896">
            <w:pPr>
              <w:spacing w:after="160" w:line="214" w:lineRule="auto"/>
              <w:jc w:val="center"/>
              <w:textAlignment w:val="center"/>
            </w:pPr>
            <w:r>
              <w:rPr>
                <w:rFonts w:ascii="Calibri" w:eastAsia="Calibri" w:hAnsi="Calibri" w:cs="Calibri"/>
                <w:color w:val="000000"/>
                <w:position w:val="-3"/>
              </w:rPr>
              <w:t>Number of "Full-Time FOIA Employees"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7E3FB0C" w14:textId="77777777" w:rsidR="0070041A" w:rsidRDefault="00F95896">
            <w:pPr>
              <w:spacing w:after="160" w:line="214" w:lineRule="auto"/>
              <w:jc w:val="center"/>
              <w:textAlignment w:val="center"/>
            </w:pPr>
            <w:r>
              <w:rPr>
                <w:rFonts w:ascii="Calibri" w:eastAsia="Calibri" w:hAnsi="Calibri" w:cs="Calibri"/>
                <w:color w:val="000000"/>
                <w:position w:val="-3"/>
              </w:rPr>
              <w:t>Number of "Equivalent Full-Time FOIA Employees"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022E264" w14:textId="77777777" w:rsidR="0070041A" w:rsidRDefault="00F95896">
            <w:pPr>
              <w:spacing w:after="160" w:line="214" w:lineRule="auto"/>
              <w:jc w:val="center"/>
              <w:textAlignment w:val="center"/>
            </w:pPr>
            <w:r>
              <w:rPr>
                <w:rFonts w:ascii="Calibri" w:eastAsia="Calibri" w:hAnsi="Calibri" w:cs="Calibri"/>
                <w:color w:val="000000"/>
                <w:position w:val="-3"/>
              </w:rPr>
              <w:t>Total Number of "Full-Time FOIA Staff"</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553C071" w14:textId="77777777" w:rsidR="0070041A" w:rsidRDefault="00F95896">
            <w:pPr>
              <w:spacing w:after="160" w:line="214" w:lineRule="auto"/>
              <w:jc w:val="center"/>
              <w:textAlignment w:val="center"/>
            </w:pPr>
            <w:r>
              <w:rPr>
                <w:rFonts w:ascii="Calibri" w:eastAsia="Calibri" w:hAnsi="Calibri" w:cs="Calibri"/>
                <w:color w:val="000000"/>
                <w:position w:val="-3"/>
              </w:rPr>
              <w:t>Processing Costs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90A65AD" w14:textId="77777777" w:rsidR="0070041A" w:rsidRDefault="00F95896">
            <w:pPr>
              <w:spacing w:after="160" w:line="214" w:lineRule="auto"/>
              <w:jc w:val="center"/>
              <w:textAlignment w:val="center"/>
            </w:pPr>
            <w:r>
              <w:rPr>
                <w:rFonts w:ascii="Calibri" w:eastAsia="Calibri" w:hAnsi="Calibri" w:cs="Calibri"/>
                <w:color w:val="000000"/>
                <w:position w:val="-3"/>
              </w:rPr>
              <w:t>Litigation-Related Costs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EEB6149" w14:textId="77777777" w:rsidR="0070041A" w:rsidRDefault="00F95896">
            <w:pPr>
              <w:spacing w:after="160" w:line="214" w:lineRule="auto"/>
              <w:jc w:val="center"/>
              <w:textAlignment w:val="center"/>
            </w:pPr>
            <w:r>
              <w:rPr>
                <w:rFonts w:ascii="Calibri" w:eastAsia="Calibri" w:hAnsi="Calibri" w:cs="Calibri"/>
                <w:color w:val="000000"/>
                <w:position w:val="-3"/>
              </w:rPr>
              <w:t>Total Costs</w:t>
            </w:r>
          </w:p>
        </w:tc>
      </w:tr>
      <w:tr w:rsidR="0070041A" w14:paraId="6D007377"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424C8C2" w14:textId="77777777" w:rsidR="0070041A" w:rsidRDefault="00F95896">
            <w:pPr>
              <w:spacing w:after="160" w:line="214" w:lineRule="auto"/>
              <w:textAlignment w:val="bottom"/>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236656A" w14:textId="77777777" w:rsidR="0070041A" w:rsidRDefault="00F95896">
            <w:pPr>
              <w:spacing w:after="160" w:line="214" w:lineRule="auto"/>
              <w:jc w:val="right"/>
              <w:textAlignment w:val="bottom"/>
            </w:pPr>
            <w:r>
              <w:rPr>
                <w:rFonts w:ascii="Calibri" w:eastAsia="Calibri" w:hAnsi="Calibri" w:cs="Calibri"/>
                <w:color w:val="000000"/>
              </w:rPr>
              <w:t>12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BDD4A0E" w14:textId="77777777" w:rsidR="0070041A" w:rsidRDefault="00F95896">
            <w:pPr>
              <w:spacing w:after="160" w:line="214" w:lineRule="auto"/>
              <w:jc w:val="right"/>
              <w:textAlignment w:val="bottom"/>
            </w:pPr>
            <w:r>
              <w:rPr>
                <w:rFonts w:ascii="Calibri" w:eastAsia="Calibri" w:hAnsi="Calibri" w:cs="Calibri"/>
                <w:color w:val="000000"/>
              </w:rPr>
              <w:t>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36EDDEC" w14:textId="77777777" w:rsidR="0070041A" w:rsidRDefault="00F95896">
            <w:pPr>
              <w:spacing w:after="160" w:line="214" w:lineRule="auto"/>
              <w:jc w:val="right"/>
              <w:textAlignment w:val="bottom"/>
            </w:pPr>
            <w:r>
              <w:rPr>
                <w:rFonts w:ascii="Calibri" w:eastAsia="Calibri" w:hAnsi="Calibri" w:cs="Calibri"/>
                <w:color w:val="000000"/>
              </w:rPr>
              <w:t>12.00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F444A40" w14:textId="77777777" w:rsidR="0070041A" w:rsidRDefault="00F95896">
            <w:pPr>
              <w:spacing w:after="160" w:line="214" w:lineRule="auto"/>
              <w:jc w:val="right"/>
              <w:textAlignment w:val="bottom"/>
            </w:pPr>
            <w:r>
              <w:rPr>
                <w:rFonts w:ascii="Calibri" w:eastAsia="Calibri" w:hAnsi="Calibri" w:cs="Calibri"/>
                <w:color w:val="000000"/>
              </w:rPr>
              <w:t>1073280.00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9E156D7" w14:textId="77777777" w:rsidR="0070041A" w:rsidRDefault="00F95896">
            <w:pPr>
              <w:spacing w:after="160" w:line="214" w:lineRule="auto"/>
              <w:jc w:val="right"/>
              <w:textAlignment w:val="bottom"/>
            </w:pPr>
            <w:r>
              <w:rPr>
                <w:rFonts w:ascii="Calibri" w:eastAsia="Calibri" w:hAnsi="Calibri" w:cs="Calibri"/>
                <w:color w:val="000000"/>
              </w:rPr>
              <w:t>76000.00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4CD2490" w14:textId="77777777" w:rsidR="0070041A" w:rsidRDefault="00F95896">
            <w:pPr>
              <w:spacing w:after="160" w:line="214" w:lineRule="auto"/>
              <w:jc w:val="right"/>
              <w:textAlignment w:val="bottom"/>
            </w:pPr>
            <w:r>
              <w:rPr>
                <w:rFonts w:ascii="Calibri" w:eastAsia="Calibri" w:hAnsi="Calibri" w:cs="Calibri"/>
                <w:color w:val="000000"/>
              </w:rPr>
              <w:t>1149280.00</w:t>
            </w:r>
          </w:p>
        </w:tc>
      </w:tr>
      <w:tr w:rsidR="0070041A" w14:paraId="34126717"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55A7D30"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B817613" w14:textId="77777777" w:rsidR="0070041A" w:rsidRDefault="00F95896">
            <w:pPr>
              <w:spacing w:after="160" w:line="214" w:lineRule="auto"/>
              <w:jc w:val="right"/>
              <w:textAlignment w:val="bottom"/>
            </w:pPr>
            <w:r>
              <w:rPr>
                <w:rFonts w:ascii="Calibri" w:eastAsia="Calibri" w:hAnsi="Calibri" w:cs="Calibri"/>
                <w:color w:val="000000"/>
              </w:rPr>
              <w:t>12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09B965C" w14:textId="77777777" w:rsidR="0070041A" w:rsidRDefault="00F95896">
            <w:pPr>
              <w:spacing w:after="160" w:line="214" w:lineRule="auto"/>
              <w:jc w:val="right"/>
              <w:textAlignment w:val="bottom"/>
            </w:pPr>
            <w:r>
              <w:rPr>
                <w:rFonts w:ascii="Calibri" w:eastAsia="Calibri" w:hAnsi="Calibri" w:cs="Calibri"/>
                <w:color w:val="000000"/>
              </w:rPr>
              <w:t>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BE43100" w14:textId="77777777" w:rsidR="0070041A" w:rsidRDefault="00F95896">
            <w:pPr>
              <w:spacing w:after="160" w:line="214" w:lineRule="auto"/>
              <w:jc w:val="right"/>
              <w:textAlignment w:val="bottom"/>
            </w:pPr>
            <w:r>
              <w:rPr>
                <w:rFonts w:ascii="Calibri" w:eastAsia="Calibri" w:hAnsi="Calibri" w:cs="Calibri"/>
                <w:color w:val="000000"/>
              </w:rPr>
              <w:t>12.00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C387DEE" w14:textId="77777777" w:rsidR="0070041A" w:rsidRDefault="00F95896">
            <w:pPr>
              <w:spacing w:after="160" w:line="214" w:lineRule="auto"/>
              <w:jc w:val="right"/>
              <w:textAlignment w:val="bottom"/>
            </w:pPr>
            <w:r>
              <w:rPr>
                <w:rFonts w:ascii="Calibri" w:eastAsia="Calibri" w:hAnsi="Calibri" w:cs="Calibri"/>
                <w:color w:val="000000"/>
              </w:rPr>
              <w:t>1073280.00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E43DE64" w14:textId="77777777" w:rsidR="0070041A" w:rsidRDefault="00F95896">
            <w:pPr>
              <w:spacing w:after="160" w:line="214" w:lineRule="auto"/>
              <w:jc w:val="right"/>
              <w:textAlignment w:val="bottom"/>
            </w:pPr>
            <w:r>
              <w:rPr>
                <w:rFonts w:ascii="Calibri" w:eastAsia="Calibri" w:hAnsi="Calibri" w:cs="Calibri"/>
                <w:color w:val="000000"/>
              </w:rPr>
              <w:t>76000.00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CB76E61" w14:textId="77777777" w:rsidR="0070041A" w:rsidRDefault="00F95896">
            <w:pPr>
              <w:spacing w:after="160" w:line="214" w:lineRule="auto"/>
              <w:jc w:val="right"/>
              <w:textAlignment w:val="bottom"/>
            </w:pPr>
            <w:r>
              <w:rPr>
                <w:rFonts w:ascii="Calibri" w:eastAsia="Calibri" w:hAnsi="Calibri" w:cs="Calibri"/>
                <w:color w:val="000000"/>
              </w:rPr>
              <w:t>1149280.00</w:t>
            </w:r>
          </w:p>
        </w:tc>
      </w:tr>
    </w:tbl>
    <w:p w14:paraId="4109ADC1" w14:textId="77777777" w:rsidR="0070041A" w:rsidRDefault="0070041A"/>
    <w:tbl>
      <w:tblPr>
        <w:tblStyle w:val="NormalTablePHPDOCX"/>
        <w:tblW w:w="8550" w:type="dxa"/>
        <w:tblInd w:w="108" w:type="dxa"/>
        <w:tblLook w:val="04A0" w:firstRow="1" w:lastRow="0" w:firstColumn="1" w:lastColumn="0" w:noHBand="0" w:noVBand="1"/>
      </w:tblPr>
      <w:tblGrid>
        <w:gridCol w:w="8550"/>
      </w:tblGrid>
      <w:tr w:rsidR="0070041A" w14:paraId="745B2EE8" w14:textId="77777777">
        <w:tc>
          <w:tcPr>
            <w:tcW w:w="8550" w:type="dxa"/>
            <w:tcMar>
              <w:top w:w="0" w:type="auto"/>
              <w:left w:w="0" w:type="auto"/>
              <w:bottom w:w="0" w:type="auto"/>
              <w:right w:w="0" w:type="auto"/>
            </w:tcMar>
            <w:vAlign w:val="bottom"/>
          </w:tcPr>
          <w:p w14:paraId="2B5B9B22" w14:textId="77777777" w:rsidR="0070041A" w:rsidRDefault="0070041A">
            <w:pPr>
              <w:spacing w:after="160" w:line="214" w:lineRule="auto"/>
              <w:textAlignment w:val="bottom"/>
            </w:pPr>
          </w:p>
        </w:tc>
      </w:tr>
    </w:tbl>
    <w:p w14:paraId="69236607" w14:textId="77777777" w:rsidR="0070041A" w:rsidRDefault="0070041A"/>
    <w:tbl>
      <w:tblPr>
        <w:tblStyle w:val="NormalTablePHPDOCX"/>
        <w:tblW w:w="8025" w:type="dxa"/>
        <w:tblInd w:w="108" w:type="dxa"/>
        <w:tblLook w:val="04A0" w:firstRow="1" w:lastRow="0" w:firstColumn="1" w:lastColumn="0" w:noHBand="0" w:noVBand="1"/>
      </w:tblPr>
      <w:tblGrid>
        <w:gridCol w:w="8025"/>
      </w:tblGrid>
      <w:tr w:rsidR="0070041A" w14:paraId="499017D3" w14:textId="77777777">
        <w:tc>
          <w:tcPr>
            <w:tcW w:w="8025" w:type="dxa"/>
            <w:tcMar>
              <w:top w:w="0" w:type="auto"/>
              <w:left w:w="0" w:type="auto"/>
              <w:bottom w:w="0" w:type="auto"/>
              <w:right w:w="0" w:type="auto"/>
            </w:tcMar>
            <w:vAlign w:val="bottom"/>
          </w:tcPr>
          <w:p w14:paraId="0E0DFC2E" w14:textId="77777777" w:rsidR="0070041A" w:rsidRDefault="00F95896">
            <w:pPr>
              <w:spacing w:after="160" w:line="214" w:lineRule="auto"/>
              <w:textAlignment w:val="bottom"/>
            </w:pPr>
            <w:r>
              <w:rPr>
                <w:rFonts w:ascii="Calibri" w:eastAsia="Calibri" w:hAnsi="Calibri" w:cs="Calibri"/>
                <w:b/>
                <w:bCs/>
                <w:color w:val="000000"/>
              </w:rPr>
              <w:lastRenderedPageBreak/>
              <w:t>X. Fees Collected for Processing Requests</w:t>
            </w:r>
          </w:p>
        </w:tc>
      </w:tr>
    </w:tbl>
    <w:p w14:paraId="37EECC73" w14:textId="77777777" w:rsidR="0070041A" w:rsidRDefault="0070041A"/>
    <w:tbl>
      <w:tblPr>
        <w:tblStyle w:val="TableGridPHPDOCX"/>
        <w:tblW w:w="513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81"/>
        <w:gridCol w:w="1669"/>
        <w:gridCol w:w="1680"/>
      </w:tblGrid>
      <w:tr w:rsidR="0070041A" w14:paraId="711795E0"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F26269A" w14:textId="77777777" w:rsidR="0070041A" w:rsidRDefault="00F95896">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5A3BF15" w14:textId="77777777" w:rsidR="0070041A" w:rsidRDefault="00F95896">
            <w:pPr>
              <w:spacing w:after="160" w:line="214" w:lineRule="auto"/>
              <w:jc w:val="center"/>
              <w:textAlignment w:val="center"/>
            </w:pPr>
            <w:r>
              <w:rPr>
                <w:rFonts w:ascii="Calibri" w:eastAsia="Calibri" w:hAnsi="Calibri" w:cs="Calibri"/>
                <w:color w:val="000000"/>
                <w:position w:val="-3"/>
              </w:rPr>
              <w:t>Total Amount of Fees Collected</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5E65A01" w14:textId="77777777" w:rsidR="0070041A" w:rsidRDefault="00F95896">
            <w:pPr>
              <w:spacing w:after="160" w:line="214" w:lineRule="auto"/>
              <w:jc w:val="center"/>
              <w:textAlignment w:val="center"/>
            </w:pPr>
            <w:r>
              <w:rPr>
                <w:rFonts w:ascii="Calibri" w:eastAsia="Calibri" w:hAnsi="Calibri" w:cs="Calibri"/>
                <w:color w:val="000000"/>
                <w:position w:val="-3"/>
              </w:rPr>
              <w:t>Percentage of Total Costs</w:t>
            </w:r>
          </w:p>
        </w:tc>
      </w:tr>
      <w:tr w:rsidR="0070041A" w14:paraId="7461B5AB"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0DDB773" w14:textId="77777777" w:rsidR="0070041A" w:rsidRDefault="00F95896">
            <w:pPr>
              <w:spacing w:after="160" w:line="214" w:lineRule="auto"/>
              <w:textAlignment w:val="bottom"/>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4D38108" w14:textId="77777777" w:rsidR="0070041A" w:rsidRDefault="00F95896">
            <w:pPr>
              <w:spacing w:after="160" w:line="214" w:lineRule="auto"/>
              <w:jc w:val="right"/>
              <w:textAlignment w:val="bottom"/>
            </w:pPr>
            <w:r>
              <w:rPr>
                <w:rFonts w:ascii="Calibri" w:eastAsia="Calibri" w:hAnsi="Calibri" w:cs="Calibri"/>
                <w:color w:val="000000"/>
              </w:rPr>
              <w:t>11600.00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109E9F9" w14:textId="77777777" w:rsidR="0070041A" w:rsidRDefault="00F95896">
            <w:pPr>
              <w:spacing w:after="160" w:line="214" w:lineRule="auto"/>
              <w:jc w:val="right"/>
              <w:textAlignment w:val="bottom"/>
            </w:pPr>
            <w:r>
              <w:rPr>
                <w:rFonts w:ascii="Calibri" w:eastAsia="Calibri" w:hAnsi="Calibri" w:cs="Calibri"/>
                <w:color w:val="000000"/>
              </w:rPr>
              <w:t>1.0800</w:t>
            </w:r>
          </w:p>
        </w:tc>
      </w:tr>
      <w:tr w:rsidR="0070041A" w14:paraId="29921AB6"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3835483"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04E007A" w14:textId="77777777" w:rsidR="0070041A" w:rsidRDefault="00F95896">
            <w:pPr>
              <w:spacing w:after="160" w:line="214" w:lineRule="auto"/>
              <w:jc w:val="right"/>
              <w:textAlignment w:val="bottom"/>
            </w:pPr>
            <w:r>
              <w:rPr>
                <w:rFonts w:ascii="Calibri" w:eastAsia="Calibri" w:hAnsi="Calibri" w:cs="Calibri"/>
                <w:color w:val="000000"/>
              </w:rPr>
              <w:t>11600.00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B752ED3" w14:textId="77777777" w:rsidR="0070041A" w:rsidRDefault="00F95896">
            <w:pPr>
              <w:spacing w:after="160" w:line="214" w:lineRule="auto"/>
              <w:jc w:val="right"/>
              <w:textAlignment w:val="bottom"/>
            </w:pPr>
            <w:r>
              <w:rPr>
                <w:rFonts w:ascii="Calibri" w:eastAsia="Calibri" w:hAnsi="Calibri" w:cs="Calibri"/>
                <w:color w:val="000000"/>
              </w:rPr>
              <w:t>1.0800</w:t>
            </w:r>
          </w:p>
        </w:tc>
      </w:tr>
    </w:tbl>
    <w:p w14:paraId="65178B96" w14:textId="77777777" w:rsidR="0070041A" w:rsidRDefault="0070041A"/>
    <w:tbl>
      <w:tblPr>
        <w:tblStyle w:val="NormalTablePHPDOCX"/>
        <w:tblW w:w="8550" w:type="dxa"/>
        <w:tblInd w:w="108" w:type="dxa"/>
        <w:tblLook w:val="04A0" w:firstRow="1" w:lastRow="0" w:firstColumn="1" w:lastColumn="0" w:noHBand="0" w:noVBand="1"/>
      </w:tblPr>
      <w:tblGrid>
        <w:gridCol w:w="8550"/>
      </w:tblGrid>
      <w:tr w:rsidR="0070041A" w14:paraId="2D81DE88" w14:textId="77777777">
        <w:tc>
          <w:tcPr>
            <w:tcW w:w="8550" w:type="dxa"/>
            <w:tcMar>
              <w:top w:w="0" w:type="auto"/>
              <w:left w:w="0" w:type="auto"/>
              <w:bottom w:w="0" w:type="auto"/>
              <w:right w:w="0" w:type="auto"/>
            </w:tcMar>
            <w:vAlign w:val="bottom"/>
          </w:tcPr>
          <w:p w14:paraId="5352E0AB" w14:textId="77777777" w:rsidR="0070041A" w:rsidRDefault="0070041A">
            <w:pPr>
              <w:spacing w:after="160" w:line="214" w:lineRule="auto"/>
              <w:textAlignment w:val="bottom"/>
            </w:pPr>
          </w:p>
        </w:tc>
      </w:tr>
    </w:tbl>
    <w:p w14:paraId="6A42DC26" w14:textId="77777777" w:rsidR="0070041A" w:rsidRDefault="0070041A"/>
    <w:tbl>
      <w:tblPr>
        <w:tblStyle w:val="NormalTablePHPDOCX"/>
        <w:tblW w:w="8025" w:type="dxa"/>
        <w:tblInd w:w="108" w:type="dxa"/>
        <w:tblLook w:val="04A0" w:firstRow="1" w:lastRow="0" w:firstColumn="1" w:lastColumn="0" w:noHBand="0" w:noVBand="1"/>
      </w:tblPr>
      <w:tblGrid>
        <w:gridCol w:w="8025"/>
      </w:tblGrid>
      <w:tr w:rsidR="0070041A" w14:paraId="22EFC9C7" w14:textId="77777777">
        <w:tc>
          <w:tcPr>
            <w:tcW w:w="8025" w:type="dxa"/>
            <w:tcMar>
              <w:top w:w="0" w:type="auto"/>
              <w:left w:w="0" w:type="auto"/>
              <w:bottom w:w="0" w:type="auto"/>
              <w:right w:w="0" w:type="auto"/>
            </w:tcMar>
            <w:vAlign w:val="bottom"/>
          </w:tcPr>
          <w:p w14:paraId="2204885B" w14:textId="77777777" w:rsidR="0070041A" w:rsidRDefault="00F95896">
            <w:pPr>
              <w:spacing w:after="160" w:line="214" w:lineRule="auto"/>
              <w:textAlignment w:val="bottom"/>
            </w:pPr>
            <w:r>
              <w:rPr>
                <w:rFonts w:ascii="Calibri" w:eastAsia="Calibri" w:hAnsi="Calibri" w:cs="Calibri"/>
                <w:b/>
                <w:bCs/>
                <w:color w:val="000000"/>
              </w:rPr>
              <w:t>XI.A. Number of Times Subsection (C) Used</w:t>
            </w:r>
          </w:p>
        </w:tc>
      </w:tr>
    </w:tbl>
    <w:p w14:paraId="641C8C0A" w14:textId="77777777" w:rsidR="0070041A" w:rsidRDefault="0070041A"/>
    <w:tbl>
      <w:tblPr>
        <w:tblStyle w:val="TableGridPHPDOCX"/>
        <w:tblW w:w="531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965"/>
        <w:gridCol w:w="3345"/>
      </w:tblGrid>
      <w:tr w:rsidR="0070041A" w14:paraId="6B962CE4" w14:textId="77777777">
        <w:tc>
          <w:tcPr>
            <w:tcW w:w="196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635570A" w14:textId="77777777" w:rsidR="0070041A" w:rsidRDefault="00F95896">
            <w:pPr>
              <w:spacing w:after="160" w:line="214" w:lineRule="auto"/>
              <w:jc w:val="center"/>
              <w:textAlignment w:val="center"/>
            </w:pPr>
            <w:r>
              <w:rPr>
                <w:rFonts w:ascii="Calibri" w:eastAsia="Calibri" w:hAnsi="Calibri" w:cs="Calibri"/>
                <w:color w:val="000000"/>
                <w:position w:val="-3"/>
              </w:rPr>
              <w:t>Agency / Component</w:t>
            </w:r>
          </w:p>
        </w:tc>
        <w:tc>
          <w:tcPr>
            <w:tcW w:w="334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758FAB1" w14:textId="77777777" w:rsidR="0070041A" w:rsidRDefault="00F95896">
            <w:pPr>
              <w:spacing w:after="160" w:line="214" w:lineRule="auto"/>
              <w:jc w:val="center"/>
              <w:textAlignment w:val="center"/>
            </w:pPr>
            <w:r>
              <w:rPr>
                <w:rFonts w:ascii="Calibri" w:eastAsia="Calibri" w:hAnsi="Calibri" w:cs="Calibri"/>
                <w:color w:val="000000"/>
                <w:position w:val="-3"/>
              </w:rPr>
              <w:t>Number of Times Subsection Used</w:t>
            </w:r>
          </w:p>
        </w:tc>
      </w:tr>
      <w:tr w:rsidR="0070041A" w14:paraId="6416682F"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B4529CD" w14:textId="77777777" w:rsidR="0070041A" w:rsidRDefault="00F95896">
            <w:pPr>
              <w:spacing w:after="160" w:line="214" w:lineRule="auto"/>
              <w:textAlignment w:val="bottom"/>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7618ACB" w14:textId="77777777" w:rsidR="0070041A" w:rsidRDefault="00F95896">
            <w:pPr>
              <w:spacing w:after="160" w:line="214" w:lineRule="auto"/>
              <w:jc w:val="right"/>
              <w:textAlignment w:val="bottom"/>
            </w:pPr>
            <w:r>
              <w:rPr>
                <w:rFonts w:ascii="Calibri" w:eastAsia="Calibri" w:hAnsi="Calibri" w:cs="Calibri"/>
                <w:color w:val="000000"/>
              </w:rPr>
              <w:t>0</w:t>
            </w:r>
          </w:p>
        </w:tc>
      </w:tr>
      <w:tr w:rsidR="0070041A" w14:paraId="4E8EF327"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AA7B621"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F02EEC6" w14:textId="77777777" w:rsidR="0070041A" w:rsidRDefault="00F95896">
            <w:pPr>
              <w:spacing w:after="160" w:line="214" w:lineRule="auto"/>
              <w:jc w:val="right"/>
              <w:textAlignment w:val="bottom"/>
            </w:pPr>
            <w:r>
              <w:rPr>
                <w:rFonts w:ascii="Calibri" w:eastAsia="Calibri" w:hAnsi="Calibri" w:cs="Calibri"/>
                <w:color w:val="000000"/>
              </w:rPr>
              <w:t>0</w:t>
            </w:r>
          </w:p>
        </w:tc>
      </w:tr>
    </w:tbl>
    <w:p w14:paraId="5D12F51C" w14:textId="77777777" w:rsidR="0070041A" w:rsidRDefault="0070041A"/>
    <w:tbl>
      <w:tblPr>
        <w:tblStyle w:val="NormalTablePHPDOCX"/>
        <w:tblW w:w="8025" w:type="dxa"/>
        <w:tblInd w:w="108" w:type="dxa"/>
        <w:tblLook w:val="04A0" w:firstRow="1" w:lastRow="0" w:firstColumn="1" w:lastColumn="0" w:noHBand="0" w:noVBand="1"/>
      </w:tblPr>
      <w:tblGrid>
        <w:gridCol w:w="8025"/>
      </w:tblGrid>
      <w:tr w:rsidR="0070041A" w14:paraId="57C10721" w14:textId="77777777">
        <w:tc>
          <w:tcPr>
            <w:tcW w:w="8550" w:type="dxa"/>
            <w:tcMar>
              <w:top w:w="0" w:type="auto"/>
              <w:left w:w="0" w:type="auto"/>
              <w:bottom w:w="0" w:type="auto"/>
              <w:right w:w="0" w:type="auto"/>
            </w:tcMar>
            <w:vAlign w:val="bottom"/>
          </w:tcPr>
          <w:p w14:paraId="3B521A20" w14:textId="77777777" w:rsidR="0070041A" w:rsidRDefault="0070041A">
            <w:pPr>
              <w:spacing w:after="160" w:line="214" w:lineRule="auto"/>
              <w:textAlignment w:val="bottom"/>
            </w:pPr>
          </w:p>
        </w:tc>
      </w:tr>
    </w:tbl>
    <w:p w14:paraId="233B5E19" w14:textId="77777777" w:rsidR="0070041A" w:rsidRDefault="0070041A"/>
    <w:tbl>
      <w:tblPr>
        <w:tblStyle w:val="NormalTablePHPDOCX"/>
        <w:tblW w:w="8025" w:type="dxa"/>
        <w:tblInd w:w="108" w:type="dxa"/>
        <w:tblLook w:val="04A0" w:firstRow="1" w:lastRow="0" w:firstColumn="1" w:lastColumn="0" w:noHBand="0" w:noVBand="1"/>
      </w:tblPr>
      <w:tblGrid>
        <w:gridCol w:w="8025"/>
      </w:tblGrid>
      <w:tr w:rsidR="0070041A" w14:paraId="03605CBA" w14:textId="77777777">
        <w:tc>
          <w:tcPr>
            <w:tcW w:w="8025" w:type="dxa"/>
            <w:tcMar>
              <w:top w:w="0" w:type="auto"/>
              <w:left w:w="0" w:type="auto"/>
              <w:bottom w:w="0" w:type="auto"/>
              <w:right w:w="0" w:type="auto"/>
            </w:tcMar>
            <w:vAlign w:val="bottom"/>
          </w:tcPr>
          <w:p w14:paraId="3795A825" w14:textId="77777777" w:rsidR="0070041A" w:rsidRDefault="00F95896">
            <w:pPr>
              <w:spacing w:after="160" w:line="214" w:lineRule="auto"/>
              <w:textAlignment w:val="bottom"/>
            </w:pPr>
            <w:r>
              <w:rPr>
                <w:rFonts w:ascii="Calibri" w:eastAsia="Calibri" w:hAnsi="Calibri" w:cs="Calibri"/>
                <w:b/>
                <w:bCs/>
                <w:color w:val="000000"/>
              </w:rPr>
              <w:t>XI.B. Number of Subsection (A)(2) Postings</w:t>
            </w:r>
          </w:p>
        </w:tc>
      </w:tr>
    </w:tbl>
    <w:p w14:paraId="22D1F169" w14:textId="77777777" w:rsidR="0070041A" w:rsidRDefault="0070041A"/>
    <w:tbl>
      <w:tblPr>
        <w:tblStyle w:val="TableGridPHPDOCX"/>
        <w:tblW w:w="513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88"/>
        <w:gridCol w:w="1670"/>
        <w:gridCol w:w="1672"/>
      </w:tblGrid>
      <w:tr w:rsidR="0070041A" w14:paraId="5C8D1E35"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B271891" w14:textId="77777777" w:rsidR="0070041A" w:rsidRDefault="00F95896">
            <w:pPr>
              <w:spacing w:after="160" w:line="214" w:lineRule="auto"/>
              <w:jc w:val="center"/>
              <w:textAlignment w:val="center"/>
            </w:pPr>
            <w:r>
              <w:rPr>
                <w:rFonts w:ascii="Calibri" w:eastAsia="Calibri" w:hAnsi="Calibri" w:cs="Calibri"/>
                <w:color w:val="000000"/>
                <w:position w:val="-3"/>
              </w:rPr>
              <w:lastRenderedPageBreak/>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5E66132" w14:textId="77777777" w:rsidR="0070041A" w:rsidRDefault="00F95896">
            <w:pPr>
              <w:spacing w:after="160" w:line="214" w:lineRule="auto"/>
              <w:jc w:val="center"/>
              <w:textAlignment w:val="center"/>
            </w:pPr>
            <w:r>
              <w:rPr>
                <w:rFonts w:ascii="Calibri" w:eastAsia="Calibri" w:hAnsi="Calibri" w:cs="Calibri"/>
                <w:color w:val="000000"/>
                <w:position w:val="-3"/>
              </w:rPr>
              <w:t>Number of Records Posted by the FOIA Office</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22B9203" w14:textId="77777777" w:rsidR="0070041A" w:rsidRDefault="00F95896">
            <w:pPr>
              <w:spacing w:after="160" w:line="214" w:lineRule="auto"/>
              <w:jc w:val="center"/>
              <w:textAlignment w:val="center"/>
            </w:pPr>
            <w:r>
              <w:rPr>
                <w:rFonts w:ascii="Calibri" w:eastAsia="Calibri" w:hAnsi="Calibri" w:cs="Calibri"/>
                <w:color w:val="000000"/>
                <w:position w:val="-3"/>
              </w:rPr>
              <w:t>Number of Records Posted by Program Offices</w:t>
            </w:r>
          </w:p>
        </w:tc>
      </w:tr>
      <w:tr w:rsidR="0070041A" w14:paraId="57462B1B"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CCCBC09" w14:textId="77777777" w:rsidR="0070041A" w:rsidRDefault="00F95896">
            <w:pPr>
              <w:spacing w:after="160" w:line="214" w:lineRule="auto"/>
              <w:textAlignment w:val="bottom"/>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5567B83" w14:textId="77777777" w:rsidR="0070041A" w:rsidRDefault="00F95896">
            <w:pPr>
              <w:spacing w:after="160" w:line="214" w:lineRule="auto"/>
              <w:jc w:val="right"/>
              <w:textAlignment w:val="bottom"/>
            </w:pPr>
            <w:r>
              <w:rPr>
                <w:rFonts w:ascii="Calibri" w:eastAsia="Calibri" w:hAnsi="Calibri" w:cs="Calibri"/>
                <w:color w:val="000000"/>
              </w:rPr>
              <w:t>56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1CD2D0E" w14:textId="77777777" w:rsidR="0070041A" w:rsidRDefault="00F95896">
            <w:pPr>
              <w:spacing w:after="160" w:line="214" w:lineRule="auto"/>
              <w:jc w:val="right"/>
              <w:textAlignment w:val="bottom"/>
            </w:pPr>
            <w:r>
              <w:rPr>
                <w:rFonts w:ascii="Calibri" w:eastAsia="Calibri" w:hAnsi="Calibri" w:cs="Calibri"/>
                <w:color w:val="000000"/>
              </w:rPr>
              <w:t>173</w:t>
            </w:r>
          </w:p>
        </w:tc>
      </w:tr>
      <w:tr w:rsidR="0070041A" w14:paraId="7E342A90"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9F08D6A"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C6DF6D8" w14:textId="77777777" w:rsidR="0070041A" w:rsidRDefault="00F95896">
            <w:pPr>
              <w:spacing w:after="160" w:line="214" w:lineRule="auto"/>
              <w:jc w:val="right"/>
              <w:textAlignment w:val="bottom"/>
            </w:pPr>
            <w:r>
              <w:rPr>
                <w:rFonts w:ascii="Calibri" w:eastAsia="Calibri" w:hAnsi="Calibri" w:cs="Calibri"/>
                <w:color w:val="000000"/>
              </w:rPr>
              <w:t>56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1A3A66C" w14:textId="77777777" w:rsidR="0070041A" w:rsidRDefault="00F95896">
            <w:pPr>
              <w:spacing w:after="160" w:line="214" w:lineRule="auto"/>
              <w:jc w:val="right"/>
              <w:textAlignment w:val="bottom"/>
            </w:pPr>
            <w:r>
              <w:rPr>
                <w:rFonts w:ascii="Calibri" w:eastAsia="Calibri" w:hAnsi="Calibri" w:cs="Calibri"/>
                <w:color w:val="000000"/>
              </w:rPr>
              <w:t>173</w:t>
            </w:r>
          </w:p>
        </w:tc>
      </w:tr>
    </w:tbl>
    <w:p w14:paraId="3251D265" w14:textId="77777777" w:rsidR="0070041A" w:rsidRDefault="0070041A"/>
    <w:tbl>
      <w:tblPr>
        <w:tblStyle w:val="NormalTablePHPDOCX"/>
        <w:tblW w:w="8025" w:type="dxa"/>
        <w:tblInd w:w="108" w:type="dxa"/>
        <w:tblLook w:val="04A0" w:firstRow="1" w:lastRow="0" w:firstColumn="1" w:lastColumn="0" w:noHBand="0" w:noVBand="1"/>
      </w:tblPr>
      <w:tblGrid>
        <w:gridCol w:w="8025"/>
      </w:tblGrid>
      <w:tr w:rsidR="0070041A" w14:paraId="348B5A9D" w14:textId="77777777">
        <w:tc>
          <w:tcPr>
            <w:tcW w:w="8550" w:type="dxa"/>
            <w:tcMar>
              <w:top w:w="0" w:type="auto"/>
              <w:left w:w="0" w:type="auto"/>
              <w:bottom w:w="0" w:type="auto"/>
              <w:right w:w="0" w:type="auto"/>
            </w:tcMar>
            <w:vAlign w:val="bottom"/>
          </w:tcPr>
          <w:p w14:paraId="08014A48" w14:textId="77777777" w:rsidR="0070041A" w:rsidRDefault="0070041A">
            <w:pPr>
              <w:spacing w:after="160" w:line="214" w:lineRule="auto"/>
              <w:textAlignment w:val="bottom"/>
            </w:pPr>
          </w:p>
        </w:tc>
      </w:tr>
    </w:tbl>
    <w:p w14:paraId="61200430" w14:textId="77777777" w:rsidR="0070041A" w:rsidRDefault="00F95896">
      <w:pPr>
        <w:spacing w:after="160" w:line="214" w:lineRule="auto"/>
      </w:pPr>
      <w:r>
        <w:rPr>
          <w:rFonts w:ascii="Calibri" w:eastAsia="Calibri" w:hAnsi="Calibri" w:cs="Calibri"/>
          <w:b/>
          <w:bCs/>
          <w:color w:val="000000"/>
        </w:rPr>
        <w:t>XII.A. Backlogs of FOIA Requests and Administrative Appeals</w:t>
      </w:r>
    </w:p>
    <w:p w14:paraId="244D8666" w14:textId="77777777" w:rsidR="0070041A" w:rsidRDefault="0070041A"/>
    <w:tbl>
      <w:tblPr>
        <w:tblStyle w:val="TableGridPHPDOCX"/>
        <w:tblW w:w="513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0"/>
        <w:gridCol w:w="1710"/>
        <w:gridCol w:w="1710"/>
      </w:tblGrid>
      <w:tr w:rsidR="0070041A" w14:paraId="1BDEB4B8"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D29AC2E" w14:textId="77777777" w:rsidR="0070041A" w:rsidRDefault="00F95896">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2BF323B" w14:textId="77777777" w:rsidR="0070041A" w:rsidRDefault="00F95896">
            <w:pPr>
              <w:spacing w:after="160" w:line="214" w:lineRule="auto"/>
              <w:jc w:val="center"/>
              <w:textAlignment w:val="center"/>
            </w:pPr>
            <w:r>
              <w:rPr>
                <w:rFonts w:ascii="Calibri" w:eastAsia="Calibri" w:hAnsi="Calibri" w:cs="Calibri"/>
                <w:color w:val="000000"/>
                <w:position w:val="-3"/>
              </w:rPr>
              <w:t>Number of Backlogged Requests as of End of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BF6F341" w14:textId="77777777" w:rsidR="0070041A" w:rsidRDefault="00F95896">
            <w:pPr>
              <w:spacing w:after="160" w:line="214" w:lineRule="auto"/>
              <w:jc w:val="center"/>
              <w:textAlignment w:val="center"/>
            </w:pPr>
            <w:r>
              <w:rPr>
                <w:rFonts w:ascii="Calibri" w:eastAsia="Calibri" w:hAnsi="Calibri" w:cs="Calibri"/>
                <w:color w:val="000000"/>
                <w:position w:val="-3"/>
              </w:rPr>
              <w:t>Number of Backlogged Appeals as of End of Fiscal Year</w:t>
            </w:r>
          </w:p>
        </w:tc>
      </w:tr>
      <w:tr w:rsidR="0070041A" w14:paraId="0953FEE0"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9C7C1D9" w14:textId="77777777" w:rsidR="0070041A" w:rsidRDefault="00F95896">
            <w:pPr>
              <w:spacing w:after="160" w:line="214" w:lineRule="auto"/>
              <w:textAlignment w:val="bottom"/>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F6474DB" w14:textId="77777777" w:rsidR="0070041A" w:rsidRDefault="00F95896">
            <w:pPr>
              <w:spacing w:after="160" w:line="214" w:lineRule="auto"/>
              <w:jc w:val="right"/>
              <w:textAlignment w:val="bottom"/>
            </w:pPr>
            <w:r>
              <w:rPr>
                <w:rFonts w:ascii="Calibri" w:eastAsia="Calibri" w:hAnsi="Calibri" w:cs="Calibri"/>
                <w:color w:val="000000"/>
              </w:rPr>
              <w:t>469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BE3B2ED" w14:textId="77777777" w:rsidR="0070041A" w:rsidRDefault="00F95896">
            <w:pPr>
              <w:spacing w:after="160" w:line="214" w:lineRule="auto"/>
              <w:jc w:val="right"/>
              <w:textAlignment w:val="bottom"/>
            </w:pPr>
            <w:r>
              <w:rPr>
                <w:rFonts w:ascii="Calibri" w:eastAsia="Calibri" w:hAnsi="Calibri" w:cs="Calibri"/>
                <w:color w:val="000000"/>
              </w:rPr>
              <w:t>21</w:t>
            </w:r>
          </w:p>
        </w:tc>
      </w:tr>
      <w:tr w:rsidR="0070041A" w14:paraId="611A8DFC"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6658381"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F72EB8B" w14:textId="77777777" w:rsidR="0070041A" w:rsidRDefault="00F95896">
            <w:pPr>
              <w:spacing w:after="160" w:line="214" w:lineRule="auto"/>
              <w:jc w:val="right"/>
              <w:textAlignment w:val="bottom"/>
            </w:pPr>
            <w:r>
              <w:rPr>
                <w:rFonts w:ascii="Calibri" w:eastAsia="Calibri" w:hAnsi="Calibri" w:cs="Calibri"/>
                <w:color w:val="000000"/>
              </w:rPr>
              <w:t>469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6C2FAC0" w14:textId="77777777" w:rsidR="0070041A" w:rsidRDefault="00F95896">
            <w:pPr>
              <w:spacing w:after="160" w:line="214" w:lineRule="auto"/>
              <w:jc w:val="right"/>
              <w:textAlignment w:val="bottom"/>
            </w:pPr>
            <w:r>
              <w:rPr>
                <w:rFonts w:ascii="Calibri" w:eastAsia="Calibri" w:hAnsi="Calibri" w:cs="Calibri"/>
                <w:color w:val="000000"/>
              </w:rPr>
              <w:t>21</w:t>
            </w:r>
          </w:p>
        </w:tc>
      </w:tr>
    </w:tbl>
    <w:p w14:paraId="52C5EE83" w14:textId="77777777" w:rsidR="0070041A" w:rsidRDefault="0070041A"/>
    <w:tbl>
      <w:tblPr>
        <w:tblStyle w:val="NormalTablePHPDOCX"/>
        <w:tblW w:w="8025" w:type="dxa"/>
        <w:tblInd w:w="108" w:type="dxa"/>
        <w:tblLook w:val="04A0" w:firstRow="1" w:lastRow="0" w:firstColumn="1" w:lastColumn="0" w:noHBand="0" w:noVBand="1"/>
      </w:tblPr>
      <w:tblGrid>
        <w:gridCol w:w="8025"/>
      </w:tblGrid>
      <w:tr w:rsidR="0070041A" w14:paraId="79DF2865" w14:textId="77777777">
        <w:tc>
          <w:tcPr>
            <w:tcW w:w="8550" w:type="dxa"/>
            <w:tcMar>
              <w:top w:w="0" w:type="auto"/>
              <w:left w:w="0" w:type="auto"/>
              <w:bottom w:w="0" w:type="auto"/>
              <w:right w:w="0" w:type="auto"/>
            </w:tcMar>
            <w:vAlign w:val="bottom"/>
          </w:tcPr>
          <w:p w14:paraId="0E5BFBFF" w14:textId="77777777" w:rsidR="0070041A" w:rsidRDefault="0070041A">
            <w:pPr>
              <w:spacing w:after="160" w:line="214" w:lineRule="auto"/>
              <w:textAlignment w:val="bottom"/>
            </w:pPr>
          </w:p>
        </w:tc>
      </w:tr>
    </w:tbl>
    <w:p w14:paraId="011DA4D4" w14:textId="77777777" w:rsidR="0070041A" w:rsidRDefault="00F95896">
      <w:pPr>
        <w:spacing w:after="160" w:line="214" w:lineRule="auto"/>
      </w:pPr>
      <w:r>
        <w:rPr>
          <w:rFonts w:ascii="Calibri" w:eastAsia="Calibri" w:hAnsi="Calibri" w:cs="Calibri"/>
          <w:b/>
          <w:bCs/>
          <w:color w:val="000000"/>
        </w:rPr>
        <w:t>XII.B. CONSULTATIONS ON FOIA REQUESTS -- RECEIVED, PROCESSED, AND PENDING CONSULTATIONS</w:t>
      </w:r>
    </w:p>
    <w:p w14:paraId="69490F7C" w14:textId="77777777" w:rsidR="0070041A" w:rsidRDefault="0070041A"/>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0"/>
        <w:gridCol w:w="1710"/>
        <w:gridCol w:w="1710"/>
        <w:gridCol w:w="1710"/>
        <w:gridCol w:w="1710"/>
      </w:tblGrid>
      <w:tr w:rsidR="0070041A" w14:paraId="5336C813"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2E40A46" w14:textId="77777777" w:rsidR="0070041A" w:rsidRDefault="00F95896">
            <w:pPr>
              <w:spacing w:after="160" w:line="214" w:lineRule="auto"/>
              <w:jc w:val="center"/>
              <w:textAlignment w:val="center"/>
            </w:pPr>
            <w:r>
              <w:rPr>
                <w:rFonts w:ascii="Calibri" w:eastAsia="Calibri" w:hAnsi="Calibri" w:cs="Calibri"/>
                <w:color w:val="000000"/>
                <w:position w:val="-3"/>
              </w:rPr>
              <w:t xml:space="preserve">Agency / </w:t>
            </w:r>
            <w:r>
              <w:rPr>
                <w:rFonts w:ascii="Calibri" w:eastAsia="Calibri" w:hAnsi="Calibri" w:cs="Calibri"/>
                <w:color w:val="000000"/>
                <w:position w:val="-3"/>
              </w:rPr>
              <w:lastRenderedPageBreak/>
              <w:t>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16AF8E4" w14:textId="77777777" w:rsidR="0070041A" w:rsidRDefault="00F95896">
            <w:pPr>
              <w:spacing w:after="160" w:line="214" w:lineRule="auto"/>
              <w:jc w:val="center"/>
              <w:textAlignment w:val="center"/>
            </w:pPr>
            <w:r>
              <w:rPr>
                <w:rFonts w:ascii="Calibri" w:eastAsia="Calibri" w:hAnsi="Calibri" w:cs="Calibri"/>
                <w:color w:val="000000"/>
                <w:position w:val="-3"/>
              </w:rPr>
              <w:lastRenderedPageBreak/>
              <w:t xml:space="preserve">Number of Consultations </w:t>
            </w:r>
            <w:r>
              <w:rPr>
                <w:rFonts w:ascii="Calibri" w:eastAsia="Calibri" w:hAnsi="Calibri" w:cs="Calibri"/>
                <w:color w:val="000000"/>
                <w:position w:val="-3"/>
              </w:rPr>
              <w:lastRenderedPageBreak/>
              <w:t xml:space="preserve">Received from Other Agencies that were </w:t>
            </w:r>
            <w:r>
              <w:rPr>
                <w:rFonts w:ascii="Calibri" w:eastAsia="Calibri" w:hAnsi="Calibri" w:cs="Calibri"/>
                <w:color w:val="000000"/>
                <w:position w:val="-3"/>
                <w:u w:val="single"/>
              </w:rPr>
              <w:t>Pending</w:t>
            </w:r>
            <w:r>
              <w:rPr>
                <w:rFonts w:ascii="Calibri" w:eastAsia="Calibri" w:hAnsi="Calibri" w:cs="Calibri"/>
                <w:color w:val="000000"/>
                <w:position w:val="-3"/>
              </w:rPr>
              <w:t xml:space="preserve"> at the Agency as of </w:t>
            </w:r>
            <w:r>
              <w:rPr>
                <w:rFonts w:ascii="Calibri" w:eastAsia="Calibri" w:hAnsi="Calibri" w:cs="Calibri"/>
                <w:color w:val="000000"/>
                <w:position w:val="-3"/>
                <w:u w:val="single"/>
              </w:rPr>
              <w:t>Start</w:t>
            </w:r>
            <w:r>
              <w:rPr>
                <w:rFonts w:ascii="Calibri" w:eastAsia="Calibri" w:hAnsi="Calibri" w:cs="Calibri"/>
                <w:color w:val="000000"/>
                <w:position w:val="-3"/>
              </w:rPr>
              <w:br/>
              <w:t>of the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FDB3E63" w14:textId="77777777" w:rsidR="0070041A" w:rsidRDefault="00F95896">
            <w:pPr>
              <w:spacing w:after="160" w:line="214" w:lineRule="auto"/>
              <w:jc w:val="center"/>
              <w:textAlignment w:val="center"/>
            </w:pPr>
            <w:r>
              <w:rPr>
                <w:rFonts w:ascii="Calibri" w:eastAsia="Calibri" w:hAnsi="Calibri" w:cs="Calibri"/>
                <w:color w:val="000000"/>
                <w:position w:val="-3"/>
              </w:rPr>
              <w:lastRenderedPageBreak/>
              <w:t>Number of</w:t>
            </w:r>
            <w:r>
              <w:rPr>
                <w:rFonts w:ascii="Calibri" w:eastAsia="Calibri" w:hAnsi="Calibri" w:cs="Calibri"/>
                <w:color w:val="000000"/>
                <w:position w:val="-3"/>
              </w:rPr>
              <w:br/>
            </w:r>
            <w:r>
              <w:rPr>
                <w:rFonts w:ascii="Calibri" w:eastAsia="Calibri" w:hAnsi="Calibri" w:cs="Calibri"/>
                <w:color w:val="000000"/>
                <w:position w:val="-3"/>
              </w:rPr>
              <w:t xml:space="preserve">Consultations </w:t>
            </w:r>
            <w:r>
              <w:rPr>
                <w:rFonts w:ascii="Calibri" w:eastAsia="Calibri" w:hAnsi="Calibri" w:cs="Calibri"/>
                <w:color w:val="000000"/>
                <w:position w:val="-3"/>
                <w:u w:val="single"/>
              </w:rPr>
              <w:lastRenderedPageBreak/>
              <w:t>Received</w:t>
            </w:r>
            <w:r>
              <w:rPr>
                <w:rFonts w:ascii="Calibri" w:eastAsia="Calibri" w:hAnsi="Calibri" w:cs="Calibri"/>
                <w:color w:val="000000"/>
                <w:position w:val="-3"/>
              </w:rPr>
              <w:t xml:space="preserve"> from Other Agencies During the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8F523AD" w14:textId="77777777" w:rsidR="0070041A" w:rsidRDefault="00F95896">
            <w:pPr>
              <w:spacing w:after="160" w:line="214" w:lineRule="auto"/>
              <w:jc w:val="center"/>
              <w:textAlignment w:val="center"/>
            </w:pPr>
            <w:r>
              <w:rPr>
                <w:rFonts w:ascii="Calibri" w:eastAsia="Calibri" w:hAnsi="Calibri" w:cs="Calibri"/>
                <w:color w:val="000000"/>
                <w:position w:val="-3"/>
              </w:rPr>
              <w:lastRenderedPageBreak/>
              <w:t xml:space="preserve">Number of Consultations </w:t>
            </w:r>
            <w:r>
              <w:rPr>
                <w:rFonts w:ascii="Calibri" w:eastAsia="Calibri" w:hAnsi="Calibri" w:cs="Calibri"/>
                <w:color w:val="000000"/>
                <w:position w:val="-3"/>
              </w:rPr>
              <w:lastRenderedPageBreak/>
              <w:t xml:space="preserve">Received from Other Agencies that were </w:t>
            </w:r>
            <w:r>
              <w:rPr>
                <w:rFonts w:ascii="Calibri" w:eastAsia="Calibri" w:hAnsi="Calibri" w:cs="Calibri"/>
                <w:color w:val="000000"/>
                <w:position w:val="-3"/>
                <w:u w:val="single"/>
              </w:rPr>
              <w:t>Processed</w:t>
            </w:r>
            <w:r>
              <w:rPr>
                <w:rFonts w:ascii="Calibri" w:eastAsia="Calibri" w:hAnsi="Calibri" w:cs="Calibri"/>
                <w:color w:val="000000"/>
                <w:position w:val="-3"/>
              </w:rPr>
              <w:t xml:space="preserve"> by the Agency During the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F6650CE" w14:textId="77777777" w:rsidR="0070041A" w:rsidRDefault="00F95896">
            <w:pPr>
              <w:spacing w:after="160" w:line="214" w:lineRule="auto"/>
              <w:jc w:val="center"/>
              <w:textAlignment w:val="center"/>
            </w:pPr>
            <w:r>
              <w:rPr>
                <w:rFonts w:ascii="Calibri" w:eastAsia="Calibri" w:hAnsi="Calibri" w:cs="Calibri"/>
                <w:color w:val="000000"/>
                <w:position w:val="-3"/>
              </w:rPr>
              <w:lastRenderedPageBreak/>
              <w:t xml:space="preserve">Number of Consultations </w:t>
            </w:r>
            <w:r>
              <w:rPr>
                <w:rFonts w:ascii="Calibri" w:eastAsia="Calibri" w:hAnsi="Calibri" w:cs="Calibri"/>
                <w:color w:val="000000"/>
                <w:position w:val="-3"/>
              </w:rPr>
              <w:lastRenderedPageBreak/>
              <w:t xml:space="preserve">Received from Other Agencies that were </w:t>
            </w:r>
            <w:r>
              <w:rPr>
                <w:rFonts w:ascii="Calibri" w:eastAsia="Calibri" w:hAnsi="Calibri" w:cs="Calibri"/>
                <w:color w:val="000000"/>
                <w:position w:val="-3"/>
                <w:u w:val="single"/>
              </w:rPr>
              <w:t>Pending</w:t>
            </w:r>
            <w:r>
              <w:rPr>
                <w:rFonts w:ascii="Calibri" w:eastAsia="Calibri" w:hAnsi="Calibri" w:cs="Calibri"/>
                <w:color w:val="000000"/>
                <w:position w:val="-3"/>
              </w:rPr>
              <w:t xml:space="preserve"> at the Ag</w:t>
            </w:r>
            <w:r>
              <w:rPr>
                <w:rFonts w:ascii="Calibri" w:eastAsia="Calibri" w:hAnsi="Calibri" w:cs="Calibri"/>
                <w:color w:val="000000"/>
                <w:position w:val="-3"/>
              </w:rPr>
              <w:t xml:space="preserve">ency as of </w:t>
            </w:r>
            <w:r>
              <w:rPr>
                <w:rFonts w:ascii="Calibri" w:eastAsia="Calibri" w:hAnsi="Calibri" w:cs="Calibri"/>
                <w:color w:val="000000"/>
                <w:position w:val="-3"/>
                <w:u w:val="single"/>
              </w:rPr>
              <w:t>End</w:t>
            </w:r>
            <w:r>
              <w:rPr>
                <w:rFonts w:ascii="Calibri" w:eastAsia="Calibri" w:hAnsi="Calibri" w:cs="Calibri"/>
                <w:color w:val="000000"/>
                <w:position w:val="-3"/>
              </w:rPr>
              <w:br/>
              <w:t>of the Fiscal Year</w:t>
            </w:r>
          </w:p>
        </w:tc>
      </w:tr>
      <w:tr w:rsidR="0070041A" w14:paraId="17C0801C"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7A6678D" w14:textId="77777777" w:rsidR="0070041A" w:rsidRDefault="00F95896">
            <w:pPr>
              <w:spacing w:after="160" w:line="214" w:lineRule="auto"/>
              <w:textAlignment w:val="bottom"/>
            </w:pPr>
            <w:r>
              <w:rPr>
                <w:rFonts w:ascii="Calibri" w:eastAsia="Calibri" w:hAnsi="Calibri" w:cs="Calibri"/>
                <w:color w:val="000000"/>
              </w:rPr>
              <w:lastRenderedPageBreak/>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5DF8695" w14:textId="77777777" w:rsidR="0070041A" w:rsidRDefault="00F95896">
            <w:pPr>
              <w:spacing w:after="160" w:line="214" w:lineRule="auto"/>
              <w:jc w:val="right"/>
              <w:textAlignment w:val="bottom"/>
            </w:pPr>
            <w:r>
              <w:rPr>
                <w:rFonts w:ascii="Calibri" w:eastAsia="Calibri" w:hAnsi="Calibri" w:cs="Calibri"/>
                <w:color w:val="000000"/>
              </w:rPr>
              <w:t>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B3ACD6F" w14:textId="77777777" w:rsidR="0070041A" w:rsidRDefault="00F95896">
            <w:pPr>
              <w:spacing w:after="160" w:line="214" w:lineRule="auto"/>
              <w:jc w:val="right"/>
              <w:textAlignment w:val="bottom"/>
            </w:pPr>
            <w:r>
              <w:rPr>
                <w:rFonts w:ascii="Calibri" w:eastAsia="Calibri" w:hAnsi="Calibri" w:cs="Calibri"/>
                <w:color w:val="000000"/>
              </w:rPr>
              <w:t>13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9E7E3DC" w14:textId="77777777" w:rsidR="0070041A" w:rsidRDefault="00F95896">
            <w:pPr>
              <w:spacing w:after="160" w:line="214" w:lineRule="auto"/>
              <w:jc w:val="right"/>
              <w:textAlignment w:val="bottom"/>
            </w:pPr>
            <w:r>
              <w:rPr>
                <w:rFonts w:ascii="Calibri" w:eastAsia="Calibri" w:hAnsi="Calibri" w:cs="Calibri"/>
                <w:color w:val="000000"/>
              </w:rPr>
              <w:t>17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01D1BCE" w14:textId="77777777" w:rsidR="0070041A" w:rsidRDefault="00F95896">
            <w:pPr>
              <w:spacing w:after="160" w:line="214" w:lineRule="auto"/>
              <w:jc w:val="right"/>
              <w:textAlignment w:val="center"/>
            </w:pPr>
            <w:r>
              <w:rPr>
                <w:rFonts w:ascii="Calibri" w:eastAsia="Calibri" w:hAnsi="Calibri" w:cs="Calibri"/>
                <w:color w:val="000000"/>
                <w:position w:val="-3"/>
              </w:rPr>
              <w:t>0</w:t>
            </w:r>
          </w:p>
        </w:tc>
      </w:tr>
      <w:tr w:rsidR="0070041A" w14:paraId="358E088A"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EFF7695"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97505C0" w14:textId="77777777" w:rsidR="0070041A" w:rsidRDefault="00F95896">
            <w:pPr>
              <w:spacing w:after="160" w:line="214" w:lineRule="auto"/>
              <w:jc w:val="right"/>
              <w:textAlignment w:val="center"/>
            </w:pPr>
            <w:r>
              <w:rPr>
                <w:rFonts w:ascii="Calibri" w:eastAsia="Calibri" w:hAnsi="Calibri" w:cs="Calibri"/>
                <w:color w:val="000000"/>
                <w:position w:val="-3"/>
              </w:rPr>
              <w:t>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96A6580" w14:textId="77777777" w:rsidR="0070041A" w:rsidRDefault="00F95896">
            <w:pPr>
              <w:spacing w:after="160" w:line="214" w:lineRule="auto"/>
              <w:jc w:val="right"/>
              <w:textAlignment w:val="center"/>
            </w:pPr>
            <w:r>
              <w:rPr>
                <w:rFonts w:ascii="Calibri" w:eastAsia="Calibri" w:hAnsi="Calibri" w:cs="Calibri"/>
                <w:color w:val="000000"/>
                <w:position w:val="-3"/>
              </w:rPr>
              <w:t>13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1C4B5AA" w14:textId="77777777" w:rsidR="0070041A" w:rsidRDefault="00F95896">
            <w:pPr>
              <w:spacing w:after="160" w:line="214" w:lineRule="auto"/>
              <w:jc w:val="right"/>
              <w:textAlignment w:val="center"/>
            </w:pPr>
            <w:r>
              <w:rPr>
                <w:rFonts w:ascii="Calibri" w:eastAsia="Calibri" w:hAnsi="Calibri" w:cs="Calibri"/>
                <w:color w:val="000000"/>
                <w:position w:val="-3"/>
              </w:rPr>
              <w:t>17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27A369D" w14:textId="77777777" w:rsidR="0070041A" w:rsidRDefault="00F95896">
            <w:pPr>
              <w:spacing w:after="160" w:line="214" w:lineRule="auto"/>
              <w:jc w:val="right"/>
              <w:textAlignment w:val="center"/>
            </w:pPr>
            <w:r>
              <w:rPr>
                <w:rFonts w:ascii="Calibri" w:eastAsia="Calibri" w:hAnsi="Calibri" w:cs="Calibri"/>
                <w:color w:val="000000"/>
                <w:position w:val="-3"/>
              </w:rPr>
              <w:t>0</w:t>
            </w:r>
          </w:p>
        </w:tc>
      </w:tr>
    </w:tbl>
    <w:p w14:paraId="24EA785E" w14:textId="77777777" w:rsidR="0070041A" w:rsidRDefault="0070041A"/>
    <w:tbl>
      <w:tblPr>
        <w:tblStyle w:val="NormalTablePHPDOCX"/>
        <w:tblW w:w="8025" w:type="dxa"/>
        <w:tblInd w:w="108" w:type="dxa"/>
        <w:tblLook w:val="04A0" w:firstRow="1" w:lastRow="0" w:firstColumn="1" w:lastColumn="0" w:noHBand="0" w:noVBand="1"/>
      </w:tblPr>
      <w:tblGrid>
        <w:gridCol w:w="8025"/>
      </w:tblGrid>
      <w:tr w:rsidR="0070041A" w14:paraId="0D26A023" w14:textId="77777777">
        <w:tc>
          <w:tcPr>
            <w:tcW w:w="8550" w:type="dxa"/>
            <w:tcMar>
              <w:top w:w="0" w:type="auto"/>
              <w:left w:w="0" w:type="auto"/>
              <w:bottom w:w="0" w:type="auto"/>
              <w:right w:w="0" w:type="auto"/>
            </w:tcMar>
            <w:vAlign w:val="bottom"/>
          </w:tcPr>
          <w:p w14:paraId="521866A5" w14:textId="77777777" w:rsidR="0070041A" w:rsidRDefault="0070041A">
            <w:pPr>
              <w:spacing w:after="160" w:line="214" w:lineRule="auto"/>
              <w:textAlignment w:val="bottom"/>
            </w:pPr>
          </w:p>
        </w:tc>
      </w:tr>
    </w:tbl>
    <w:p w14:paraId="1DDA0A2D" w14:textId="77777777" w:rsidR="0070041A" w:rsidRDefault="00F95896">
      <w:pPr>
        <w:spacing w:after="160" w:line="214" w:lineRule="auto"/>
      </w:pPr>
      <w:r>
        <w:rPr>
          <w:rFonts w:ascii="Calibri" w:eastAsia="Calibri" w:hAnsi="Calibri" w:cs="Calibri"/>
          <w:b/>
          <w:bCs/>
          <w:color w:val="000000"/>
        </w:rPr>
        <w:t>XII.C. CONSULTATIONS ON FOIA REQUESTS -- TEN OLDEST CONSULTATIONS RECEIVED FROM OTHER AGENCIES AND PENDING AT THE AGENCY</w:t>
      </w:r>
    </w:p>
    <w:p w14:paraId="50C5214F" w14:textId="77777777" w:rsidR="0070041A" w:rsidRDefault="0070041A"/>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1352"/>
        <w:gridCol w:w="571"/>
        <w:gridCol w:w="571"/>
        <w:gridCol w:w="571"/>
        <w:gridCol w:w="571"/>
        <w:gridCol w:w="571"/>
        <w:gridCol w:w="571"/>
        <w:gridCol w:w="571"/>
        <w:gridCol w:w="571"/>
        <w:gridCol w:w="1352"/>
      </w:tblGrid>
      <w:tr w:rsidR="0070041A" w14:paraId="358F240D" w14:textId="77777777">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59BC00C" w14:textId="77777777" w:rsidR="0070041A" w:rsidRDefault="00F95896">
            <w:pPr>
              <w:spacing w:after="160" w:line="214" w:lineRule="auto"/>
              <w:jc w:val="center"/>
              <w:textAlignment w:val="center"/>
            </w:pPr>
            <w:r>
              <w:rPr>
                <w:rFonts w:ascii="Calibri" w:eastAsia="Calibri" w:hAnsi="Calibri" w:cs="Calibri"/>
                <w:color w:val="000000"/>
                <w:position w:val="-3"/>
              </w:rPr>
              <w:t>Agency / Component</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32358DD" w14:textId="77777777" w:rsidR="0070041A" w:rsidRDefault="00F95896">
            <w:pPr>
              <w:spacing w:after="160" w:line="214" w:lineRule="auto"/>
              <w:jc w:val="center"/>
              <w:textAlignment w:val="center"/>
            </w:pPr>
            <w:r>
              <w:rPr>
                <w:rFonts w:ascii="Calibri" w:eastAsia="Calibri" w:hAnsi="Calibri" w:cs="Calibri"/>
                <w:color w:val="000000"/>
                <w:position w:val="-3"/>
              </w:rPr>
              <w:t> </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E14DB37" w14:textId="77777777" w:rsidR="0070041A" w:rsidRDefault="00F95896">
            <w:pPr>
              <w:spacing w:after="160" w:line="214" w:lineRule="auto"/>
              <w:jc w:val="center"/>
              <w:textAlignment w:val="center"/>
            </w:pPr>
            <w:r>
              <w:rPr>
                <w:rFonts w:ascii="Calibri" w:eastAsia="Calibri" w:hAnsi="Calibri" w:cs="Calibri"/>
                <w:color w:val="000000"/>
                <w:position w:val="-3"/>
              </w:rPr>
              <w:t>10th Oldest Consultation</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12AD161" w14:textId="77777777" w:rsidR="0070041A" w:rsidRDefault="00F95896">
            <w:pPr>
              <w:spacing w:after="160" w:line="214" w:lineRule="auto"/>
              <w:jc w:val="center"/>
              <w:textAlignment w:val="center"/>
            </w:pPr>
            <w:r>
              <w:rPr>
                <w:rFonts w:ascii="Calibri" w:eastAsia="Calibri" w:hAnsi="Calibri" w:cs="Calibri"/>
                <w:color w:val="000000"/>
                <w:position w:val="-3"/>
              </w:rPr>
              <w:t>9th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2AF4E94" w14:textId="77777777" w:rsidR="0070041A" w:rsidRDefault="00F95896">
            <w:pPr>
              <w:spacing w:after="160" w:line="214" w:lineRule="auto"/>
              <w:jc w:val="center"/>
              <w:textAlignment w:val="center"/>
            </w:pPr>
            <w:r>
              <w:rPr>
                <w:rFonts w:ascii="Calibri" w:eastAsia="Calibri" w:hAnsi="Calibri" w:cs="Calibri"/>
                <w:color w:val="000000"/>
                <w:position w:val="-3"/>
              </w:rPr>
              <w:t>8th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A666387" w14:textId="77777777" w:rsidR="0070041A" w:rsidRDefault="00F95896">
            <w:pPr>
              <w:spacing w:after="160" w:line="214" w:lineRule="auto"/>
              <w:jc w:val="center"/>
              <w:textAlignment w:val="center"/>
            </w:pPr>
            <w:r>
              <w:rPr>
                <w:rFonts w:ascii="Calibri" w:eastAsia="Calibri" w:hAnsi="Calibri" w:cs="Calibri"/>
                <w:color w:val="000000"/>
                <w:position w:val="-3"/>
              </w:rPr>
              <w:t>7th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504EAC4" w14:textId="77777777" w:rsidR="0070041A" w:rsidRDefault="00F95896">
            <w:pPr>
              <w:spacing w:after="160" w:line="214" w:lineRule="auto"/>
              <w:jc w:val="center"/>
              <w:textAlignment w:val="center"/>
            </w:pPr>
            <w:r>
              <w:rPr>
                <w:rFonts w:ascii="Calibri" w:eastAsia="Calibri" w:hAnsi="Calibri" w:cs="Calibri"/>
                <w:color w:val="000000"/>
                <w:position w:val="-3"/>
              </w:rPr>
              <w:t>6th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8AF27F0" w14:textId="77777777" w:rsidR="0070041A" w:rsidRDefault="00F95896">
            <w:pPr>
              <w:spacing w:after="160" w:line="214" w:lineRule="auto"/>
              <w:jc w:val="center"/>
              <w:textAlignment w:val="center"/>
            </w:pPr>
            <w:r>
              <w:rPr>
                <w:rFonts w:ascii="Calibri" w:eastAsia="Calibri" w:hAnsi="Calibri" w:cs="Calibri"/>
                <w:color w:val="000000"/>
                <w:position w:val="-3"/>
              </w:rPr>
              <w:t>5th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29BE7A6" w14:textId="77777777" w:rsidR="0070041A" w:rsidRDefault="00F95896">
            <w:pPr>
              <w:spacing w:after="160" w:line="214" w:lineRule="auto"/>
              <w:jc w:val="center"/>
              <w:textAlignment w:val="center"/>
            </w:pPr>
            <w:r>
              <w:rPr>
                <w:rFonts w:ascii="Calibri" w:eastAsia="Calibri" w:hAnsi="Calibri" w:cs="Calibri"/>
                <w:color w:val="000000"/>
                <w:position w:val="-3"/>
              </w:rPr>
              <w:t>4th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2128D65" w14:textId="77777777" w:rsidR="0070041A" w:rsidRDefault="00F95896">
            <w:pPr>
              <w:spacing w:after="160" w:line="214" w:lineRule="auto"/>
              <w:jc w:val="center"/>
              <w:textAlignment w:val="center"/>
            </w:pPr>
            <w:r>
              <w:rPr>
                <w:rFonts w:ascii="Calibri" w:eastAsia="Calibri" w:hAnsi="Calibri" w:cs="Calibri"/>
                <w:color w:val="000000"/>
                <w:position w:val="-3"/>
              </w:rPr>
              <w:t>3rd</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C7171D" w14:textId="77777777" w:rsidR="0070041A" w:rsidRDefault="00F95896">
            <w:pPr>
              <w:spacing w:after="160" w:line="214" w:lineRule="auto"/>
              <w:jc w:val="center"/>
              <w:textAlignment w:val="center"/>
            </w:pPr>
            <w:r>
              <w:rPr>
                <w:rFonts w:ascii="Calibri" w:eastAsia="Calibri" w:hAnsi="Calibri" w:cs="Calibri"/>
                <w:color w:val="000000"/>
                <w:position w:val="-3"/>
              </w:rPr>
              <w:t>2nd</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CE6897" w14:textId="77777777" w:rsidR="0070041A" w:rsidRDefault="00F95896">
            <w:pPr>
              <w:spacing w:after="160" w:line="214" w:lineRule="auto"/>
              <w:jc w:val="center"/>
              <w:textAlignment w:val="center"/>
            </w:pPr>
            <w:r>
              <w:rPr>
                <w:rFonts w:ascii="Calibri" w:eastAsia="Calibri" w:hAnsi="Calibri" w:cs="Calibri"/>
                <w:color w:val="000000"/>
                <w:position w:val="-3"/>
              </w:rPr>
              <w:t>Oldest Consultation</w:t>
            </w:r>
          </w:p>
        </w:tc>
      </w:tr>
      <w:tr w:rsidR="0070041A" w14:paraId="7FB69E17" w14:textId="77777777">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F66CD3B" w14:textId="77777777" w:rsidR="0070041A" w:rsidRDefault="00F95896">
            <w:pPr>
              <w:spacing w:after="160" w:line="214" w:lineRule="auto"/>
              <w:textAlignment w:val="bottom"/>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5DC275A" w14:textId="77777777" w:rsidR="0070041A" w:rsidRDefault="00F95896">
            <w:pPr>
              <w:spacing w:after="160" w:line="214" w:lineRule="auto"/>
              <w:jc w:val="center"/>
              <w:textAlignment w:val="center"/>
            </w:pPr>
            <w:r>
              <w:rPr>
                <w:rFonts w:ascii="Calibri" w:eastAsia="Calibri" w:hAnsi="Calibri" w:cs="Calibri"/>
                <w:color w:val="000000"/>
                <w:position w:val="-3"/>
              </w:rPr>
              <w:t>Date</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9DE7625"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6674A19"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3928710"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7542C75"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33A4E75"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EE0C30F"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FA7E726"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75B6856"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8BE6250"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ACE844F" w14:textId="77777777" w:rsidR="0070041A" w:rsidRDefault="00F95896">
            <w:pPr>
              <w:spacing w:after="160" w:line="214" w:lineRule="auto"/>
              <w:jc w:val="right"/>
              <w:textAlignment w:val="bottom"/>
            </w:pPr>
            <w:r>
              <w:rPr>
                <w:rFonts w:ascii="Calibri" w:eastAsia="Calibri" w:hAnsi="Calibri" w:cs="Calibri"/>
                <w:color w:val="000000"/>
              </w:rPr>
              <w:t>N/A</w:t>
            </w:r>
          </w:p>
        </w:tc>
      </w:tr>
      <w:tr w:rsidR="0070041A" w14:paraId="51CDA090" w14:textId="77777777">
        <w:tc>
          <w:tcPr>
            <w:tcW w:w="0" w:type="auto"/>
            <w:vMerge/>
            <w:tcBorders>
              <w:top w:val="inset" w:sz="7" w:space="0" w:color="0F243E"/>
              <w:left w:val="inset" w:sz="7" w:space="0" w:color="auto"/>
              <w:bottom w:val="inset" w:sz="7" w:space="0" w:color="auto"/>
              <w:right w:val="inset" w:sz="7" w:space="0" w:color="auto"/>
            </w:tcBorders>
          </w:tcPr>
          <w:p w14:paraId="1BDBDEEE" w14:textId="77777777" w:rsidR="0070041A" w:rsidRDefault="0070041A"/>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D040CA0" w14:textId="77777777" w:rsidR="0070041A" w:rsidRDefault="00F95896">
            <w:pPr>
              <w:spacing w:after="160" w:line="214" w:lineRule="auto"/>
              <w:jc w:val="center"/>
              <w:textAlignment w:val="center"/>
            </w:pPr>
            <w:r>
              <w:rPr>
                <w:rFonts w:ascii="Calibri" w:eastAsia="Calibri" w:hAnsi="Calibri" w:cs="Calibri"/>
                <w:color w:val="000000"/>
                <w:position w:val="-3"/>
              </w:rPr>
              <w:t>Number of Days</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F6550DB"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CDBCFA0"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7B926E2"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5158C63"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6B7751A"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71436B3"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D8312BF"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872F930"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DCE6B13"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2EE7A10" w14:textId="77777777" w:rsidR="0070041A" w:rsidRDefault="00F95896">
            <w:pPr>
              <w:spacing w:after="160" w:line="214" w:lineRule="auto"/>
              <w:jc w:val="right"/>
              <w:textAlignment w:val="bottom"/>
            </w:pPr>
            <w:r>
              <w:rPr>
                <w:rFonts w:ascii="Calibri" w:eastAsia="Calibri" w:hAnsi="Calibri" w:cs="Calibri"/>
                <w:color w:val="000000"/>
              </w:rPr>
              <w:t>0</w:t>
            </w:r>
          </w:p>
        </w:tc>
      </w:tr>
      <w:tr w:rsidR="0070041A" w14:paraId="075EF2E8" w14:textId="77777777">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8958B9A"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C19843C" w14:textId="77777777" w:rsidR="0070041A" w:rsidRDefault="00F95896">
            <w:pPr>
              <w:spacing w:after="160" w:line="214" w:lineRule="auto"/>
              <w:jc w:val="center"/>
              <w:textAlignment w:val="center"/>
            </w:pPr>
            <w:r>
              <w:rPr>
                <w:rFonts w:ascii="Calibri" w:eastAsia="Calibri" w:hAnsi="Calibri" w:cs="Calibri"/>
                <w:color w:val="000000"/>
                <w:position w:val="-3"/>
              </w:rPr>
              <w:t>Date</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9F2E436"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629D38A"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DA552F0"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A6B9A22"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D04AEC4"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7B179AF"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E95F84F"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A6397FD"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9CA7B9C" w14:textId="77777777" w:rsidR="0070041A" w:rsidRDefault="00F95896">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7F4DA13" w14:textId="77777777" w:rsidR="0070041A" w:rsidRDefault="00F95896">
            <w:pPr>
              <w:spacing w:after="160" w:line="214" w:lineRule="auto"/>
              <w:jc w:val="right"/>
              <w:textAlignment w:val="bottom"/>
            </w:pPr>
            <w:r>
              <w:rPr>
                <w:rFonts w:ascii="Calibri" w:eastAsia="Calibri" w:hAnsi="Calibri" w:cs="Calibri"/>
                <w:color w:val="000000"/>
              </w:rPr>
              <w:t>N/A</w:t>
            </w:r>
          </w:p>
        </w:tc>
      </w:tr>
      <w:tr w:rsidR="0070041A" w14:paraId="165F143C" w14:textId="77777777">
        <w:tc>
          <w:tcPr>
            <w:tcW w:w="0" w:type="auto"/>
            <w:vMerge/>
            <w:tcBorders>
              <w:top w:val="inset" w:sz="7" w:space="0" w:color="0F243E"/>
              <w:left w:val="inset" w:sz="7" w:space="0" w:color="auto"/>
              <w:bottom w:val="inset" w:sz="7" w:space="0" w:color="auto"/>
              <w:right w:val="inset" w:sz="7" w:space="0" w:color="auto"/>
            </w:tcBorders>
          </w:tcPr>
          <w:p w14:paraId="60996640" w14:textId="77777777" w:rsidR="0070041A" w:rsidRDefault="0070041A"/>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7F49963" w14:textId="77777777" w:rsidR="0070041A" w:rsidRDefault="00F95896">
            <w:pPr>
              <w:spacing w:after="160" w:line="214" w:lineRule="auto"/>
              <w:jc w:val="center"/>
              <w:textAlignment w:val="center"/>
            </w:pPr>
            <w:r>
              <w:rPr>
                <w:rFonts w:ascii="Calibri" w:eastAsia="Calibri" w:hAnsi="Calibri" w:cs="Calibri"/>
                <w:color w:val="000000"/>
                <w:position w:val="-3"/>
              </w:rPr>
              <w:t>Number of Days</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DAD59A1"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E5480A0"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AD7862B"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942E5D5"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677D76C"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E90292C"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B8835C8"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384075B"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B1B15C3" w14:textId="77777777" w:rsidR="0070041A" w:rsidRDefault="00F95896">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91E9C4E" w14:textId="77777777" w:rsidR="0070041A" w:rsidRDefault="00F95896">
            <w:pPr>
              <w:spacing w:after="160" w:line="214" w:lineRule="auto"/>
              <w:jc w:val="right"/>
              <w:textAlignment w:val="bottom"/>
            </w:pPr>
            <w:r>
              <w:rPr>
                <w:rFonts w:ascii="Calibri" w:eastAsia="Calibri" w:hAnsi="Calibri" w:cs="Calibri"/>
                <w:color w:val="000000"/>
              </w:rPr>
              <w:t>0</w:t>
            </w:r>
          </w:p>
        </w:tc>
      </w:tr>
    </w:tbl>
    <w:p w14:paraId="5898089A" w14:textId="77777777" w:rsidR="0070041A" w:rsidRDefault="0070041A"/>
    <w:tbl>
      <w:tblPr>
        <w:tblStyle w:val="NormalTablePHPDOCX"/>
        <w:tblW w:w="8550" w:type="dxa"/>
        <w:tblInd w:w="108" w:type="dxa"/>
        <w:tblLook w:val="04A0" w:firstRow="1" w:lastRow="0" w:firstColumn="1" w:lastColumn="0" w:noHBand="0" w:noVBand="1"/>
      </w:tblPr>
      <w:tblGrid>
        <w:gridCol w:w="8550"/>
      </w:tblGrid>
      <w:tr w:rsidR="0070041A" w14:paraId="156986A1" w14:textId="77777777">
        <w:tc>
          <w:tcPr>
            <w:tcW w:w="8550" w:type="dxa"/>
            <w:tcMar>
              <w:top w:w="0" w:type="auto"/>
              <w:left w:w="0" w:type="auto"/>
              <w:bottom w:w="0" w:type="auto"/>
              <w:right w:w="0" w:type="auto"/>
            </w:tcMar>
            <w:vAlign w:val="bottom"/>
          </w:tcPr>
          <w:p w14:paraId="5B8EEEBC" w14:textId="77777777" w:rsidR="0070041A" w:rsidRDefault="0070041A">
            <w:pPr>
              <w:spacing w:after="160" w:line="214" w:lineRule="auto"/>
              <w:textAlignment w:val="bottom"/>
            </w:pPr>
          </w:p>
        </w:tc>
      </w:tr>
    </w:tbl>
    <w:p w14:paraId="0C5E8A49" w14:textId="77777777" w:rsidR="0070041A" w:rsidRDefault="00F95896">
      <w:pPr>
        <w:spacing w:after="160" w:line="214" w:lineRule="auto"/>
      </w:pPr>
      <w:r>
        <w:rPr>
          <w:rFonts w:ascii="Calibri" w:eastAsia="Calibri" w:hAnsi="Calibri" w:cs="Calibri"/>
          <w:b/>
          <w:bCs/>
          <w:color w:val="000000"/>
        </w:rPr>
        <w:lastRenderedPageBreak/>
        <w:t>XII.D.(1). COMPARISON OF NUMBERS OF REQUESTS FROM PREVIOUS AND CURRENT ANNUAL REPORT -- REQUESTS RECEIVED AND PROCESSED</w:t>
      </w:r>
    </w:p>
    <w:p w14:paraId="21EBC40D" w14:textId="77777777" w:rsidR="0070041A" w:rsidRDefault="0070041A"/>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98"/>
        <w:gridCol w:w="1686"/>
        <w:gridCol w:w="1686"/>
        <w:gridCol w:w="1690"/>
        <w:gridCol w:w="1690"/>
      </w:tblGrid>
      <w:tr w:rsidR="0070041A" w14:paraId="29878D29" w14:textId="77777777">
        <w:tc>
          <w:tcPr>
            <w:tcW w:w="1710"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CCCDCAB" w14:textId="77777777" w:rsidR="0070041A" w:rsidRDefault="00F95896">
            <w:pPr>
              <w:spacing w:after="160" w:line="214" w:lineRule="auto"/>
              <w:jc w:val="center"/>
              <w:textAlignment w:val="center"/>
            </w:pPr>
            <w:r>
              <w:rPr>
                <w:rFonts w:ascii="Calibri" w:eastAsia="Calibri" w:hAnsi="Calibri" w:cs="Calibri"/>
                <w:color w:val="000000"/>
                <w:position w:val="-3"/>
              </w:rPr>
              <w:t>Agency / Component</w:t>
            </w:r>
          </w:p>
        </w:tc>
        <w:tc>
          <w:tcPr>
            <w:tcW w:w="3420" w:type="dxa"/>
            <w:gridSpan w:val="2"/>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A3A83EF" w14:textId="77777777" w:rsidR="0070041A" w:rsidRDefault="00F95896">
            <w:pPr>
              <w:spacing w:after="160" w:line="214" w:lineRule="auto"/>
              <w:jc w:val="center"/>
              <w:textAlignment w:val="center"/>
            </w:pPr>
            <w:r>
              <w:rPr>
                <w:rFonts w:ascii="Calibri" w:eastAsia="Calibri" w:hAnsi="Calibri" w:cs="Calibri"/>
                <w:color w:val="000000"/>
                <w:position w:val="-3"/>
              </w:rPr>
              <w:t xml:space="preserve">NUMBER OF REQUESTS </w:t>
            </w:r>
            <w:r>
              <w:rPr>
                <w:rFonts w:ascii="Calibri" w:eastAsia="Calibri" w:hAnsi="Calibri" w:cs="Calibri"/>
                <w:color w:val="000000"/>
                <w:position w:val="-3"/>
                <w:u w:val="single"/>
              </w:rPr>
              <w:t>RECEIVED</w:t>
            </w:r>
          </w:p>
        </w:tc>
        <w:tc>
          <w:tcPr>
            <w:tcW w:w="3420" w:type="dxa"/>
            <w:gridSpan w:val="2"/>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E42C63" w14:textId="77777777" w:rsidR="0070041A" w:rsidRDefault="00F95896">
            <w:pPr>
              <w:spacing w:after="160" w:line="214" w:lineRule="auto"/>
              <w:jc w:val="center"/>
              <w:textAlignment w:val="center"/>
            </w:pPr>
            <w:r>
              <w:rPr>
                <w:rFonts w:ascii="Calibri" w:eastAsia="Calibri" w:hAnsi="Calibri" w:cs="Calibri"/>
                <w:color w:val="000000"/>
                <w:position w:val="-3"/>
              </w:rPr>
              <w:t xml:space="preserve">NUMBER OF REQUESTS </w:t>
            </w:r>
            <w:r>
              <w:rPr>
                <w:rFonts w:ascii="Calibri" w:eastAsia="Calibri" w:hAnsi="Calibri" w:cs="Calibri"/>
                <w:color w:val="000000"/>
                <w:position w:val="-3"/>
                <w:u w:val="single"/>
              </w:rPr>
              <w:t>PROCESSED</w:t>
            </w:r>
          </w:p>
        </w:tc>
      </w:tr>
      <w:tr w:rsidR="0070041A" w14:paraId="2E6B7679" w14:textId="77777777">
        <w:tc>
          <w:tcPr>
            <w:tcW w:w="0" w:type="auto"/>
            <w:vMerge/>
            <w:tcBorders>
              <w:top w:val="inset" w:sz="7" w:space="0" w:color="0F243E"/>
              <w:left w:val="inset" w:sz="7" w:space="0" w:color="auto"/>
              <w:bottom w:val="inset" w:sz="7" w:space="0" w:color="auto"/>
              <w:right w:val="inset" w:sz="7" w:space="0" w:color="auto"/>
            </w:tcBorders>
          </w:tcPr>
          <w:p w14:paraId="503F2467" w14:textId="77777777" w:rsidR="0070041A" w:rsidRDefault="0070041A"/>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1647157" w14:textId="77777777" w:rsidR="0070041A" w:rsidRDefault="00F95896">
            <w:pPr>
              <w:spacing w:after="160" w:line="214" w:lineRule="auto"/>
              <w:jc w:val="center"/>
              <w:textAlignment w:val="center"/>
            </w:pPr>
            <w:r>
              <w:rPr>
                <w:rFonts w:ascii="Calibri" w:eastAsia="Calibri" w:hAnsi="Calibri" w:cs="Calibri"/>
                <w:color w:val="000000"/>
                <w:position w:val="-3"/>
              </w:rPr>
              <w:t>Number Received During Fiscal Year from Last Year's Annua</w:t>
            </w:r>
            <w:r>
              <w:rPr>
                <w:rFonts w:ascii="Calibri" w:eastAsia="Calibri" w:hAnsi="Calibri" w:cs="Calibri"/>
                <w:color w:val="000000"/>
                <w:position w:val="-3"/>
              </w:rPr>
              <w:t>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55CDBFE" w14:textId="77777777" w:rsidR="0070041A" w:rsidRDefault="00F95896">
            <w:pPr>
              <w:spacing w:after="160" w:line="214" w:lineRule="auto"/>
              <w:jc w:val="center"/>
              <w:textAlignment w:val="center"/>
            </w:pPr>
            <w:r>
              <w:rPr>
                <w:rFonts w:ascii="Calibri" w:eastAsia="Calibri" w:hAnsi="Calibri" w:cs="Calibri"/>
                <w:color w:val="000000"/>
                <w:position w:val="-3"/>
              </w:rPr>
              <w:t>Number Received During Fiscal Year from Current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6705A64" w14:textId="77777777" w:rsidR="0070041A" w:rsidRDefault="00F95896">
            <w:pPr>
              <w:spacing w:after="160" w:line="214" w:lineRule="auto"/>
              <w:jc w:val="center"/>
              <w:textAlignment w:val="center"/>
            </w:pPr>
            <w:r>
              <w:rPr>
                <w:rFonts w:ascii="Calibri" w:eastAsia="Calibri" w:hAnsi="Calibri" w:cs="Calibri"/>
                <w:color w:val="000000"/>
                <w:position w:val="-3"/>
              </w:rPr>
              <w:t>Number Processed During Fiscal Year from Last Year's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F48943B" w14:textId="77777777" w:rsidR="0070041A" w:rsidRDefault="00F95896">
            <w:pPr>
              <w:spacing w:after="160" w:line="214" w:lineRule="auto"/>
              <w:jc w:val="center"/>
              <w:textAlignment w:val="center"/>
            </w:pPr>
            <w:r>
              <w:rPr>
                <w:rFonts w:ascii="Calibri" w:eastAsia="Calibri" w:hAnsi="Calibri" w:cs="Calibri"/>
                <w:color w:val="000000"/>
                <w:position w:val="-3"/>
              </w:rPr>
              <w:t>Number Processed During Fiscal Year from Current Annual Report</w:t>
            </w:r>
          </w:p>
        </w:tc>
      </w:tr>
      <w:tr w:rsidR="0070041A" w14:paraId="6D90AEC1"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BACCE08" w14:textId="77777777" w:rsidR="0070041A" w:rsidRDefault="00F95896">
            <w:pPr>
              <w:spacing w:after="160" w:line="214" w:lineRule="auto"/>
              <w:textAlignment w:val="bottom"/>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F68ED15" w14:textId="77777777" w:rsidR="0070041A" w:rsidRDefault="00F95896">
            <w:pPr>
              <w:spacing w:after="160" w:line="214" w:lineRule="auto"/>
              <w:jc w:val="right"/>
              <w:textAlignment w:val="bottom"/>
            </w:pPr>
            <w:r>
              <w:rPr>
                <w:rFonts w:ascii="Calibri" w:eastAsia="Calibri" w:hAnsi="Calibri" w:cs="Calibri"/>
                <w:color w:val="000000"/>
              </w:rPr>
              <w:t>18127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75C3949" w14:textId="77777777" w:rsidR="0070041A" w:rsidRDefault="00F95896">
            <w:pPr>
              <w:spacing w:after="160" w:line="214" w:lineRule="auto"/>
              <w:jc w:val="right"/>
              <w:textAlignment w:val="bottom"/>
            </w:pPr>
            <w:r>
              <w:rPr>
                <w:rFonts w:ascii="Calibri" w:eastAsia="Calibri" w:hAnsi="Calibri" w:cs="Calibri"/>
                <w:color w:val="000000"/>
              </w:rPr>
              <w:t>7844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80E8CA0" w14:textId="77777777" w:rsidR="0070041A" w:rsidRDefault="00F95896">
            <w:pPr>
              <w:spacing w:after="160" w:line="214" w:lineRule="auto"/>
              <w:jc w:val="right"/>
              <w:textAlignment w:val="bottom"/>
            </w:pPr>
            <w:r>
              <w:rPr>
                <w:rFonts w:ascii="Calibri" w:eastAsia="Calibri" w:hAnsi="Calibri" w:cs="Calibri"/>
                <w:color w:val="000000"/>
              </w:rPr>
              <w:t>15238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1358734" w14:textId="77777777" w:rsidR="0070041A" w:rsidRDefault="00F95896">
            <w:pPr>
              <w:spacing w:after="160" w:line="214" w:lineRule="auto"/>
              <w:jc w:val="right"/>
              <w:textAlignment w:val="bottom"/>
            </w:pPr>
            <w:r>
              <w:rPr>
                <w:rFonts w:ascii="Calibri" w:eastAsia="Calibri" w:hAnsi="Calibri" w:cs="Calibri"/>
                <w:color w:val="000000"/>
              </w:rPr>
              <w:t>10828</w:t>
            </w:r>
          </w:p>
        </w:tc>
      </w:tr>
      <w:tr w:rsidR="0070041A" w14:paraId="047916BE"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28D0C49"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81D3531" w14:textId="77777777" w:rsidR="0070041A" w:rsidRDefault="00F95896">
            <w:pPr>
              <w:spacing w:after="160" w:line="214" w:lineRule="auto"/>
              <w:jc w:val="right"/>
              <w:textAlignment w:val="bottom"/>
            </w:pPr>
            <w:r>
              <w:rPr>
                <w:rFonts w:ascii="Calibri" w:eastAsia="Calibri" w:hAnsi="Calibri" w:cs="Calibri"/>
                <w:color w:val="000000"/>
              </w:rPr>
              <w:t>18127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38E8F7C" w14:textId="77777777" w:rsidR="0070041A" w:rsidRDefault="00F95896">
            <w:pPr>
              <w:spacing w:after="160" w:line="214" w:lineRule="auto"/>
              <w:jc w:val="right"/>
              <w:textAlignment w:val="bottom"/>
            </w:pPr>
            <w:r>
              <w:rPr>
                <w:rFonts w:ascii="Calibri" w:eastAsia="Calibri" w:hAnsi="Calibri" w:cs="Calibri"/>
                <w:color w:val="000000"/>
              </w:rPr>
              <w:t>7844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F237D76" w14:textId="77777777" w:rsidR="0070041A" w:rsidRDefault="00F95896">
            <w:pPr>
              <w:spacing w:after="160" w:line="214" w:lineRule="auto"/>
              <w:jc w:val="right"/>
              <w:textAlignment w:val="bottom"/>
            </w:pPr>
            <w:r>
              <w:rPr>
                <w:rFonts w:ascii="Calibri" w:eastAsia="Calibri" w:hAnsi="Calibri" w:cs="Calibri"/>
                <w:color w:val="000000"/>
              </w:rPr>
              <w:t>15238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F90E39E" w14:textId="77777777" w:rsidR="0070041A" w:rsidRDefault="00F95896">
            <w:pPr>
              <w:spacing w:after="160" w:line="214" w:lineRule="auto"/>
              <w:jc w:val="right"/>
              <w:textAlignment w:val="bottom"/>
            </w:pPr>
            <w:r>
              <w:rPr>
                <w:rFonts w:ascii="Calibri" w:eastAsia="Calibri" w:hAnsi="Calibri" w:cs="Calibri"/>
                <w:color w:val="000000"/>
              </w:rPr>
              <w:t>10828</w:t>
            </w:r>
          </w:p>
        </w:tc>
      </w:tr>
    </w:tbl>
    <w:p w14:paraId="346A318B" w14:textId="77777777" w:rsidR="0070041A" w:rsidRDefault="0070041A"/>
    <w:tbl>
      <w:tblPr>
        <w:tblStyle w:val="NormalTablePHPDOCX"/>
        <w:tblW w:w="8025" w:type="dxa"/>
        <w:tblInd w:w="108" w:type="dxa"/>
        <w:tblLook w:val="04A0" w:firstRow="1" w:lastRow="0" w:firstColumn="1" w:lastColumn="0" w:noHBand="0" w:noVBand="1"/>
      </w:tblPr>
      <w:tblGrid>
        <w:gridCol w:w="8025"/>
      </w:tblGrid>
      <w:tr w:rsidR="0070041A" w14:paraId="11EB4D19" w14:textId="77777777">
        <w:tc>
          <w:tcPr>
            <w:tcW w:w="8550" w:type="dxa"/>
            <w:tcMar>
              <w:top w:w="0" w:type="auto"/>
              <w:left w:w="0" w:type="auto"/>
              <w:bottom w:w="0" w:type="auto"/>
              <w:right w:w="0" w:type="auto"/>
            </w:tcMar>
            <w:vAlign w:val="bottom"/>
          </w:tcPr>
          <w:p w14:paraId="68FB7603" w14:textId="77777777" w:rsidR="0070041A" w:rsidRDefault="0070041A">
            <w:pPr>
              <w:spacing w:after="160" w:line="214" w:lineRule="auto"/>
              <w:textAlignment w:val="bottom"/>
            </w:pPr>
          </w:p>
        </w:tc>
      </w:tr>
    </w:tbl>
    <w:p w14:paraId="0AF9832A" w14:textId="77777777" w:rsidR="0070041A" w:rsidRDefault="00F95896">
      <w:pPr>
        <w:spacing w:after="160" w:line="214" w:lineRule="auto"/>
      </w:pPr>
      <w:r>
        <w:rPr>
          <w:rFonts w:ascii="Calibri" w:eastAsia="Calibri" w:hAnsi="Calibri" w:cs="Calibri"/>
          <w:b/>
          <w:bCs/>
          <w:color w:val="000000"/>
        </w:rPr>
        <w:t>XII.D.(2). COMPARISON OF NUMBERS OF REQUESTS FROM PREVIOUS AND CURRENT ANNUAL REPORT -- BACKLOGGED REQUESTS</w:t>
      </w:r>
    </w:p>
    <w:p w14:paraId="212995E3" w14:textId="77777777" w:rsidR="0070041A" w:rsidRDefault="0070041A"/>
    <w:tbl>
      <w:tblPr>
        <w:tblStyle w:val="TableGridPHPDOCX"/>
        <w:tblW w:w="546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84"/>
        <w:gridCol w:w="1838"/>
        <w:gridCol w:w="1838"/>
      </w:tblGrid>
      <w:tr w:rsidR="0070041A" w14:paraId="3147DFEC"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367DEB6" w14:textId="77777777" w:rsidR="0070041A" w:rsidRDefault="00F95896">
            <w:pPr>
              <w:spacing w:after="160" w:line="214" w:lineRule="auto"/>
              <w:jc w:val="center"/>
              <w:textAlignment w:val="center"/>
            </w:pPr>
            <w:r>
              <w:rPr>
                <w:rFonts w:ascii="Calibri" w:eastAsia="Calibri" w:hAnsi="Calibri" w:cs="Calibri"/>
                <w:color w:val="000000"/>
                <w:position w:val="-3"/>
              </w:rPr>
              <w:t>Agency / Component</w:t>
            </w:r>
          </w:p>
        </w:tc>
        <w:tc>
          <w:tcPr>
            <w:tcW w:w="18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2D7BD44" w14:textId="77777777" w:rsidR="0070041A" w:rsidRDefault="00F95896">
            <w:pPr>
              <w:spacing w:after="160" w:line="214" w:lineRule="auto"/>
              <w:jc w:val="center"/>
              <w:textAlignment w:val="center"/>
            </w:pPr>
            <w:r>
              <w:rPr>
                <w:rFonts w:ascii="Calibri" w:eastAsia="Calibri" w:hAnsi="Calibri" w:cs="Calibri"/>
                <w:color w:val="000000"/>
                <w:position w:val="-3"/>
              </w:rPr>
              <w:t>Number of Backlogged Requests as of End of the Fiscal Year from Previous Annual Report</w:t>
            </w:r>
          </w:p>
        </w:tc>
        <w:tc>
          <w:tcPr>
            <w:tcW w:w="18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984A8AE" w14:textId="77777777" w:rsidR="0070041A" w:rsidRDefault="00F95896">
            <w:pPr>
              <w:spacing w:after="160" w:line="214" w:lineRule="auto"/>
              <w:jc w:val="center"/>
              <w:textAlignment w:val="center"/>
            </w:pPr>
            <w:r>
              <w:rPr>
                <w:rFonts w:ascii="Calibri" w:eastAsia="Calibri" w:hAnsi="Calibri" w:cs="Calibri"/>
                <w:color w:val="000000"/>
                <w:position w:val="-3"/>
              </w:rPr>
              <w:t>Number of Backlogged Requests as of End o</w:t>
            </w:r>
            <w:r>
              <w:rPr>
                <w:rFonts w:ascii="Calibri" w:eastAsia="Calibri" w:hAnsi="Calibri" w:cs="Calibri"/>
                <w:color w:val="000000"/>
                <w:position w:val="-3"/>
              </w:rPr>
              <w:t>f the Fiscal Year from Current Annual Report</w:t>
            </w:r>
          </w:p>
        </w:tc>
      </w:tr>
      <w:tr w:rsidR="0070041A" w14:paraId="629E5B41"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D6629DE" w14:textId="77777777" w:rsidR="0070041A" w:rsidRDefault="00F95896">
            <w:pPr>
              <w:spacing w:after="160" w:line="214" w:lineRule="auto"/>
              <w:textAlignment w:val="bottom"/>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360E7EA" w14:textId="77777777" w:rsidR="0070041A" w:rsidRDefault="00F95896">
            <w:pPr>
              <w:spacing w:after="160" w:line="214" w:lineRule="auto"/>
              <w:jc w:val="right"/>
              <w:textAlignment w:val="bottom"/>
            </w:pPr>
            <w:r>
              <w:rPr>
                <w:rFonts w:ascii="Calibri" w:eastAsia="Calibri" w:hAnsi="Calibri" w:cs="Calibri"/>
                <w:color w:val="000000"/>
              </w:rPr>
              <w:t>2144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7ADD3AC" w14:textId="77777777" w:rsidR="0070041A" w:rsidRDefault="00F95896">
            <w:pPr>
              <w:spacing w:after="160" w:line="214" w:lineRule="auto"/>
              <w:jc w:val="right"/>
              <w:textAlignment w:val="bottom"/>
            </w:pPr>
            <w:r>
              <w:rPr>
                <w:rFonts w:ascii="Calibri" w:eastAsia="Calibri" w:hAnsi="Calibri" w:cs="Calibri"/>
                <w:color w:val="000000"/>
              </w:rPr>
              <w:t>469</w:t>
            </w:r>
          </w:p>
        </w:tc>
      </w:tr>
      <w:tr w:rsidR="0070041A" w14:paraId="148B06D1"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01FAA7F" w14:textId="77777777" w:rsidR="0070041A" w:rsidRDefault="00F95896">
            <w:pPr>
              <w:spacing w:after="160" w:line="214" w:lineRule="auto"/>
              <w:jc w:val="center"/>
              <w:textAlignment w:val="center"/>
            </w:pPr>
            <w:r>
              <w:rPr>
                <w:rFonts w:ascii="Calibri" w:eastAsia="Calibri" w:hAnsi="Calibri" w:cs="Calibri"/>
                <w:color w:val="000000"/>
                <w:position w:val="-3"/>
              </w:rPr>
              <w:lastRenderedPageBreak/>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9DCBAD5" w14:textId="77777777" w:rsidR="0070041A" w:rsidRDefault="00F95896">
            <w:pPr>
              <w:spacing w:after="160" w:line="214" w:lineRule="auto"/>
              <w:jc w:val="right"/>
              <w:textAlignment w:val="bottom"/>
            </w:pPr>
            <w:r>
              <w:rPr>
                <w:rFonts w:ascii="Calibri" w:eastAsia="Calibri" w:hAnsi="Calibri" w:cs="Calibri"/>
                <w:color w:val="000000"/>
              </w:rPr>
              <w:t>2144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3F8380B" w14:textId="77777777" w:rsidR="0070041A" w:rsidRDefault="00F95896">
            <w:pPr>
              <w:spacing w:after="160" w:line="214" w:lineRule="auto"/>
              <w:jc w:val="right"/>
              <w:textAlignment w:val="bottom"/>
            </w:pPr>
            <w:r>
              <w:rPr>
                <w:rFonts w:ascii="Calibri" w:eastAsia="Calibri" w:hAnsi="Calibri" w:cs="Calibri"/>
                <w:color w:val="000000"/>
              </w:rPr>
              <w:t>469</w:t>
            </w:r>
          </w:p>
        </w:tc>
      </w:tr>
    </w:tbl>
    <w:p w14:paraId="34914D7A" w14:textId="77777777" w:rsidR="0070041A" w:rsidRDefault="0070041A"/>
    <w:tbl>
      <w:tblPr>
        <w:tblStyle w:val="NormalTablePHPDOCX"/>
        <w:tblW w:w="8550" w:type="dxa"/>
        <w:tblInd w:w="108" w:type="dxa"/>
        <w:tblLook w:val="04A0" w:firstRow="1" w:lastRow="0" w:firstColumn="1" w:lastColumn="0" w:noHBand="0" w:noVBand="1"/>
      </w:tblPr>
      <w:tblGrid>
        <w:gridCol w:w="8550"/>
      </w:tblGrid>
      <w:tr w:rsidR="0070041A" w14:paraId="1359E5B3" w14:textId="77777777">
        <w:tc>
          <w:tcPr>
            <w:tcW w:w="8550" w:type="dxa"/>
            <w:tcMar>
              <w:top w:w="0" w:type="auto"/>
              <w:left w:w="0" w:type="auto"/>
              <w:bottom w:w="0" w:type="auto"/>
              <w:right w:w="0" w:type="auto"/>
            </w:tcMar>
            <w:vAlign w:val="bottom"/>
          </w:tcPr>
          <w:p w14:paraId="45561B16" w14:textId="77777777" w:rsidR="0070041A" w:rsidRDefault="0070041A">
            <w:pPr>
              <w:spacing w:after="160" w:line="214" w:lineRule="auto"/>
              <w:textAlignment w:val="bottom"/>
            </w:pPr>
          </w:p>
        </w:tc>
      </w:tr>
    </w:tbl>
    <w:p w14:paraId="7ACDBB2C" w14:textId="77777777" w:rsidR="0070041A" w:rsidRDefault="00F95896">
      <w:pPr>
        <w:spacing w:after="160" w:line="214" w:lineRule="auto"/>
      </w:pPr>
      <w:r>
        <w:rPr>
          <w:rFonts w:ascii="Calibri" w:eastAsia="Calibri" w:hAnsi="Calibri" w:cs="Calibri"/>
          <w:b/>
          <w:bCs/>
          <w:color w:val="000000"/>
        </w:rPr>
        <w:t>XII.E.(1). COMPARISON OF NUMBERS OF ADMINISTRATIVE APPEALS FROM PREVIOUS AND CURRENT ANNUAL REPORT -- APPEALS RECEIVED AND PROCESSED</w:t>
      </w:r>
    </w:p>
    <w:p w14:paraId="41927B33" w14:textId="77777777" w:rsidR="0070041A" w:rsidRDefault="0070041A"/>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98"/>
        <w:gridCol w:w="1686"/>
        <w:gridCol w:w="1686"/>
        <w:gridCol w:w="1690"/>
        <w:gridCol w:w="1690"/>
      </w:tblGrid>
      <w:tr w:rsidR="0070041A" w14:paraId="7A1EB20C" w14:textId="77777777">
        <w:tc>
          <w:tcPr>
            <w:tcW w:w="1710"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B8D22E1" w14:textId="77777777" w:rsidR="0070041A" w:rsidRDefault="00F95896">
            <w:pPr>
              <w:spacing w:after="160" w:line="214" w:lineRule="auto"/>
              <w:jc w:val="center"/>
              <w:textAlignment w:val="center"/>
            </w:pPr>
            <w:r>
              <w:rPr>
                <w:rFonts w:ascii="Calibri" w:eastAsia="Calibri" w:hAnsi="Calibri" w:cs="Calibri"/>
                <w:color w:val="000000"/>
                <w:position w:val="-3"/>
              </w:rPr>
              <w:t>Agency / Component</w:t>
            </w:r>
          </w:p>
        </w:tc>
        <w:tc>
          <w:tcPr>
            <w:tcW w:w="3420" w:type="dxa"/>
            <w:gridSpan w:val="2"/>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07FD2ED" w14:textId="77777777" w:rsidR="0070041A" w:rsidRDefault="00F95896">
            <w:pPr>
              <w:spacing w:after="160" w:line="214" w:lineRule="auto"/>
              <w:jc w:val="center"/>
              <w:textAlignment w:val="center"/>
            </w:pPr>
            <w:r>
              <w:rPr>
                <w:rFonts w:ascii="Calibri" w:eastAsia="Calibri" w:hAnsi="Calibri" w:cs="Calibri"/>
                <w:color w:val="000000"/>
                <w:position w:val="-3"/>
              </w:rPr>
              <w:t xml:space="preserve">NUMBER OF APPEALS </w:t>
            </w:r>
            <w:r>
              <w:rPr>
                <w:rFonts w:ascii="Calibri" w:eastAsia="Calibri" w:hAnsi="Calibri" w:cs="Calibri"/>
                <w:color w:val="000000"/>
                <w:position w:val="-3"/>
                <w:u w:val="single"/>
              </w:rPr>
              <w:t>RECEIVED</w:t>
            </w:r>
          </w:p>
        </w:tc>
        <w:tc>
          <w:tcPr>
            <w:tcW w:w="3420" w:type="dxa"/>
            <w:gridSpan w:val="2"/>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2CBA8FD" w14:textId="77777777" w:rsidR="0070041A" w:rsidRDefault="00F95896">
            <w:pPr>
              <w:spacing w:after="160" w:line="214" w:lineRule="auto"/>
              <w:jc w:val="center"/>
              <w:textAlignment w:val="center"/>
            </w:pPr>
            <w:r>
              <w:rPr>
                <w:rFonts w:ascii="Calibri" w:eastAsia="Calibri" w:hAnsi="Calibri" w:cs="Calibri"/>
                <w:color w:val="000000"/>
                <w:position w:val="-3"/>
              </w:rPr>
              <w:t xml:space="preserve">NUMBER OF APPEALS </w:t>
            </w:r>
            <w:r>
              <w:rPr>
                <w:rFonts w:ascii="Calibri" w:eastAsia="Calibri" w:hAnsi="Calibri" w:cs="Calibri"/>
                <w:color w:val="000000"/>
                <w:position w:val="-3"/>
                <w:u w:val="single"/>
              </w:rPr>
              <w:t>PROCESSED</w:t>
            </w:r>
          </w:p>
        </w:tc>
      </w:tr>
      <w:tr w:rsidR="0070041A" w14:paraId="7381242A" w14:textId="77777777">
        <w:tc>
          <w:tcPr>
            <w:tcW w:w="0" w:type="auto"/>
            <w:vMerge/>
            <w:tcBorders>
              <w:top w:val="inset" w:sz="7" w:space="0" w:color="0F243E"/>
              <w:left w:val="inset" w:sz="7" w:space="0" w:color="auto"/>
              <w:bottom w:val="inset" w:sz="7" w:space="0" w:color="auto"/>
              <w:right w:val="inset" w:sz="7" w:space="0" w:color="auto"/>
            </w:tcBorders>
          </w:tcPr>
          <w:p w14:paraId="06A162C9" w14:textId="77777777" w:rsidR="0070041A" w:rsidRDefault="0070041A"/>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8576633" w14:textId="77777777" w:rsidR="0070041A" w:rsidRDefault="00F95896">
            <w:pPr>
              <w:spacing w:after="160" w:line="214" w:lineRule="auto"/>
              <w:jc w:val="center"/>
              <w:textAlignment w:val="center"/>
            </w:pPr>
            <w:r>
              <w:rPr>
                <w:rFonts w:ascii="Calibri" w:eastAsia="Calibri" w:hAnsi="Calibri" w:cs="Calibri"/>
                <w:color w:val="000000"/>
                <w:position w:val="-3"/>
              </w:rPr>
              <w:t>Number Received During Fiscal Year from Last Year's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BF8A0AC" w14:textId="77777777" w:rsidR="0070041A" w:rsidRDefault="00F95896">
            <w:pPr>
              <w:spacing w:after="160" w:line="214" w:lineRule="auto"/>
              <w:jc w:val="center"/>
              <w:textAlignment w:val="center"/>
            </w:pPr>
            <w:r>
              <w:rPr>
                <w:rFonts w:ascii="Calibri" w:eastAsia="Calibri" w:hAnsi="Calibri" w:cs="Calibri"/>
                <w:color w:val="000000"/>
                <w:position w:val="-3"/>
              </w:rPr>
              <w:t>Number Received During Fiscal Year from Current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38C0ED" w14:textId="77777777" w:rsidR="0070041A" w:rsidRDefault="00F95896">
            <w:pPr>
              <w:spacing w:after="160" w:line="214" w:lineRule="auto"/>
              <w:jc w:val="center"/>
              <w:textAlignment w:val="center"/>
            </w:pPr>
            <w:r>
              <w:rPr>
                <w:rFonts w:ascii="Calibri" w:eastAsia="Calibri" w:hAnsi="Calibri" w:cs="Calibri"/>
                <w:color w:val="000000"/>
                <w:position w:val="-3"/>
              </w:rPr>
              <w:t>Number Processed During Fiscal Year from Last Year's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84E00CA" w14:textId="77777777" w:rsidR="0070041A" w:rsidRDefault="00F95896">
            <w:pPr>
              <w:spacing w:after="160" w:line="214" w:lineRule="auto"/>
              <w:jc w:val="center"/>
              <w:textAlignment w:val="center"/>
            </w:pPr>
            <w:r>
              <w:rPr>
                <w:rFonts w:ascii="Calibri" w:eastAsia="Calibri" w:hAnsi="Calibri" w:cs="Calibri"/>
                <w:color w:val="000000"/>
                <w:position w:val="-3"/>
              </w:rPr>
              <w:t>Number Processed During Fiscal Year from Current Annual Repor</w:t>
            </w:r>
            <w:r>
              <w:rPr>
                <w:rFonts w:ascii="Calibri" w:eastAsia="Calibri" w:hAnsi="Calibri" w:cs="Calibri"/>
                <w:color w:val="000000"/>
                <w:position w:val="-3"/>
              </w:rPr>
              <w:t>t</w:t>
            </w:r>
          </w:p>
        </w:tc>
      </w:tr>
      <w:tr w:rsidR="0070041A" w14:paraId="3CC3EF02"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C5556D8" w14:textId="77777777" w:rsidR="0070041A" w:rsidRDefault="00F95896">
            <w:pPr>
              <w:spacing w:after="160" w:line="214" w:lineRule="auto"/>
              <w:textAlignment w:val="bottom"/>
            </w:pPr>
            <w:r>
              <w:rPr>
                <w:rFonts w:ascii="Calibri" w:eastAsia="Calibri" w:hAnsi="Calibri" w:cs="Calibri"/>
                <w:color w:val="000000"/>
              </w:rPr>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0F1726A" w14:textId="77777777" w:rsidR="0070041A" w:rsidRDefault="00F95896">
            <w:pPr>
              <w:spacing w:after="160" w:line="214" w:lineRule="auto"/>
              <w:jc w:val="right"/>
              <w:textAlignment w:val="bottom"/>
            </w:pPr>
            <w:r>
              <w:rPr>
                <w:rFonts w:ascii="Calibri" w:eastAsia="Calibri" w:hAnsi="Calibri" w:cs="Calibri"/>
                <w:color w:val="000000"/>
              </w:rPr>
              <w:t>57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9BF0D19" w14:textId="77777777" w:rsidR="0070041A" w:rsidRDefault="00F95896">
            <w:pPr>
              <w:spacing w:after="160" w:line="214" w:lineRule="auto"/>
              <w:jc w:val="right"/>
              <w:textAlignment w:val="bottom"/>
            </w:pPr>
            <w:r>
              <w:rPr>
                <w:rFonts w:ascii="Calibri" w:eastAsia="Calibri" w:hAnsi="Calibri" w:cs="Calibri"/>
                <w:color w:val="000000"/>
              </w:rPr>
              <w:t>61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1664196" w14:textId="77777777" w:rsidR="0070041A" w:rsidRDefault="00F95896">
            <w:pPr>
              <w:spacing w:after="160" w:line="214" w:lineRule="auto"/>
              <w:jc w:val="right"/>
              <w:textAlignment w:val="bottom"/>
            </w:pPr>
            <w:r>
              <w:rPr>
                <w:rFonts w:ascii="Calibri" w:eastAsia="Calibri" w:hAnsi="Calibri" w:cs="Calibri"/>
                <w:color w:val="000000"/>
              </w:rPr>
              <w:t>41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AEEF899" w14:textId="77777777" w:rsidR="0070041A" w:rsidRDefault="00F95896">
            <w:pPr>
              <w:spacing w:after="160" w:line="214" w:lineRule="auto"/>
              <w:jc w:val="right"/>
              <w:textAlignment w:val="bottom"/>
            </w:pPr>
            <w:r>
              <w:rPr>
                <w:rFonts w:ascii="Calibri" w:eastAsia="Calibri" w:hAnsi="Calibri" w:cs="Calibri"/>
                <w:color w:val="000000"/>
              </w:rPr>
              <w:t>56</w:t>
            </w:r>
          </w:p>
        </w:tc>
      </w:tr>
      <w:tr w:rsidR="0070041A" w14:paraId="2CD9FCD4"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3B4E915" w14:textId="77777777" w:rsidR="0070041A" w:rsidRDefault="00F95896">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E5E9DCD" w14:textId="77777777" w:rsidR="0070041A" w:rsidRDefault="00F95896">
            <w:pPr>
              <w:spacing w:after="160" w:line="214" w:lineRule="auto"/>
              <w:jc w:val="right"/>
              <w:textAlignment w:val="bottom"/>
            </w:pPr>
            <w:r>
              <w:rPr>
                <w:rFonts w:ascii="Calibri" w:eastAsia="Calibri" w:hAnsi="Calibri" w:cs="Calibri"/>
                <w:color w:val="000000"/>
              </w:rPr>
              <w:t>57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ED88CC6" w14:textId="77777777" w:rsidR="0070041A" w:rsidRDefault="00F95896">
            <w:pPr>
              <w:spacing w:after="160" w:line="214" w:lineRule="auto"/>
              <w:jc w:val="right"/>
              <w:textAlignment w:val="bottom"/>
            </w:pPr>
            <w:r>
              <w:rPr>
                <w:rFonts w:ascii="Calibri" w:eastAsia="Calibri" w:hAnsi="Calibri" w:cs="Calibri"/>
                <w:color w:val="000000"/>
              </w:rPr>
              <w:t>61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49D76D3" w14:textId="77777777" w:rsidR="0070041A" w:rsidRDefault="00F95896">
            <w:pPr>
              <w:spacing w:after="160" w:line="214" w:lineRule="auto"/>
              <w:jc w:val="right"/>
              <w:textAlignment w:val="bottom"/>
            </w:pPr>
            <w:r>
              <w:rPr>
                <w:rFonts w:ascii="Calibri" w:eastAsia="Calibri" w:hAnsi="Calibri" w:cs="Calibri"/>
                <w:color w:val="000000"/>
              </w:rPr>
              <w:t>41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7E44FE7" w14:textId="77777777" w:rsidR="0070041A" w:rsidRDefault="00F95896">
            <w:pPr>
              <w:spacing w:after="160" w:line="214" w:lineRule="auto"/>
              <w:jc w:val="right"/>
              <w:textAlignment w:val="bottom"/>
            </w:pPr>
            <w:r>
              <w:rPr>
                <w:rFonts w:ascii="Calibri" w:eastAsia="Calibri" w:hAnsi="Calibri" w:cs="Calibri"/>
                <w:color w:val="000000"/>
              </w:rPr>
              <w:t>56</w:t>
            </w:r>
          </w:p>
        </w:tc>
      </w:tr>
    </w:tbl>
    <w:p w14:paraId="41C5156D" w14:textId="77777777" w:rsidR="0070041A" w:rsidRDefault="0070041A"/>
    <w:tbl>
      <w:tblPr>
        <w:tblStyle w:val="NormalTablePHPDOCX"/>
        <w:tblW w:w="8550" w:type="dxa"/>
        <w:tblInd w:w="108" w:type="dxa"/>
        <w:tblLook w:val="04A0" w:firstRow="1" w:lastRow="0" w:firstColumn="1" w:lastColumn="0" w:noHBand="0" w:noVBand="1"/>
      </w:tblPr>
      <w:tblGrid>
        <w:gridCol w:w="8550"/>
      </w:tblGrid>
      <w:tr w:rsidR="0070041A" w14:paraId="18019519" w14:textId="77777777">
        <w:tc>
          <w:tcPr>
            <w:tcW w:w="8550" w:type="dxa"/>
            <w:tcMar>
              <w:top w:w="0" w:type="auto"/>
              <w:left w:w="0" w:type="auto"/>
              <w:bottom w:w="0" w:type="auto"/>
              <w:right w:w="0" w:type="auto"/>
            </w:tcMar>
            <w:vAlign w:val="bottom"/>
          </w:tcPr>
          <w:p w14:paraId="40D3CA38" w14:textId="77777777" w:rsidR="0070041A" w:rsidRDefault="0070041A">
            <w:pPr>
              <w:spacing w:after="160" w:line="214" w:lineRule="auto"/>
              <w:textAlignment w:val="bottom"/>
            </w:pPr>
          </w:p>
        </w:tc>
      </w:tr>
    </w:tbl>
    <w:p w14:paraId="0FC18FE4" w14:textId="77777777" w:rsidR="0070041A" w:rsidRDefault="00F95896">
      <w:pPr>
        <w:spacing w:after="160" w:line="214" w:lineRule="auto"/>
      </w:pPr>
      <w:r>
        <w:rPr>
          <w:rFonts w:ascii="Calibri" w:eastAsia="Calibri" w:hAnsi="Calibri" w:cs="Calibri"/>
          <w:b/>
          <w:bCs/>
          <w:color w:val="000000"/>
        </w:rPr>
        <w:t>XII.E.(2). COMPARISON OF NUMBERS OF ADMINISTRATIVE APPEALS FROM PREVIOUS AND CURRENT ANNUAL REPORT -- BACKLOGGED APPEALS</w:t>
      </w:r>
    </w:p>
    <w:p w14:paraId="0FB9CCF6" w14:textId="77777777" w:rsidR="0070041A" w:rsidRDefault="0070041A"/>
    <w:tbl>
      <w:tblPr>
        <w:tblStyle w:val="TableGridPHPDOCX"/>
        <w:tblW w:w="546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84"/>
        <w:gridCol w:w="1838"/>
        <w:gridCol w:w="1838"/>
      </w:tblGrid>
      <w:tr w:rsidR="0070041A" w14:paraId="5A8DC5F9"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5F8B682" w14:textId="77777777" w:rsidR="0070041A" w:rsidRDefault="00F95896">
            <w:pPr>
              <w:spacing w:after="160" w:line="214" w:lineRule="auto"/>
              <w:jc w:val="center"/>
              <w:textAlignment w:val="center"/>
            </w:pPr>
            <w:r>
              <w:rPr>
                <w:rFonts w:ascii="Calibri" w:eastAsia="Calibri" w:hAnsi="Calibri" w:cs="Calibri"/>
                <w:color w:val="000000"/>
                <w:position w:val="-3"/>
              </w:rPr>
              <w:t>Agency / Component</w:t>
            </w:r>
          </w:p>
        </w:tc>
        <w:tc>
          <w:tcPr>
            <w:tcW w:w="18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17E7B76" w14:textId="77777777" w:rsidR="0070041A" w:rsidRDefault="00F95896">
            <w:pPr>
              <w:spacing w:after="160" w:line="214" w:lineRule="auto"/>
              <w:jc w:val="center"/>
              <w:textAlignment w:val="center"/>
            </w:pPr>
            <w:r>
              <w:rPr>
                <w:rFonts w:ascii="Calibri" w:eastAsia="Calibri" w:hAnsi="Calibri" w:cs="Calibri"/>
                <w:color w:val="000000"/>
                <w:position w:val="-3"/>
              </w:rPr>
              <w:t xml:space="preserve">Number of Backlogged Appeals as of End </w:t>
            </w:r>
            <w:r>
              <w:rPr>
                <w:rFonts w:ascii="Calibri" w:eastAsia="Calibri" w:hAnsi="Calibri" w:cs="Calibri"/>
                <w:color w:val="000000"/>
                <w:position w:val="-3"/>
              </w:rPr>
              <w:lastRenderedPageBreak/>
              <w:t>of the Fiscal Year from Previous Annual Report</w:t>
            </w:r>
          </w:p>
        </w:tc>
        <w:tc>
          <w:tcPr>
            <w:tcW w:w="18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C53165D" w14:textId="77777777" w:rsidR="0070041A" w:rsidRDefault="00F95896">
            <w:pPr>
              <w:spacing w:after="160" w:line="214" w:lineRule="auto"/>
              <w:jc w:val="center"/>
              <w:textAlignment w:val="center"/>
            </w:pPr>
            <w:r>
              <w:rPr>
                <w:rFonts w:ascii="Calibri" w:eastAsia="Calibri" w:hAnsi="Calibri" w:cs="Calibri"/>
                <w:color w:val="000000"/>
                <w:position w:val="-3"/>
              </w:rPr>
              <w:lastRenderedPageBreak/>
              <w:t xml:space="preserve">Number of Backlogged Appeals </w:t>
            </w:r>
            <w:r>
              <w:rPr>
                <w:rFonts w:ascii="Calibri" w:eastAsia="Calibri" w:hAnsi="Calibri" w:cs="Calibri"/>
                <w:color w:val="000000"/>
                <w:position w:val="-3"/>
              </w:rPr>
              <w:t xml:space="preserve">as of End </w:t>
            </w:r>
            <w:r>
              <w:rPr>
                <w:rFonts w:ascii="Calibri" w:eastAsia="Calibri" w:hAnsi="Calibri" w:cs="Calibri"/>
                <w:color w:val="000000"/>
                <w:position w:val="-3"/>
              </w:rPr>
              <w:lastRenderedPageBreak/>
              <w:t>of the Fiscal Year from Current Annual Report</w:t>
            </w:r>
          </w:p>
        </w:tc>
      </w:tr>
      <w:tr w:rsidR="0070041A" w14:paraId="4B932634"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BF0D9A5" w14:textId="77777777" w:rsidR="0070041A" w:rsidRDefault="00F95896">
            <w:pPr>
              <w:spacing w:after="160" w:line="214" w:lineRule="auto"/>
              <w:textAlignment w:val="bottom"/>
            </w:pPr>
            <w:r>
              <w:rPr>
                <w:rFonts w:ascii="Calibri" w:eastAsia="Calibri" w:hAnsi="Calibri" w:cs="Calibri"/>
                <w:color w:val="000000"/>
              </w:rPr>
              <w:lastRenderedPageBreak/>
              <w:t>SBA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1DA4FE8" w14:textId="77777777" w:rsidR="0070041A" w:rsidRDefault="00F95896">
            <w:pPr>
              <w:spacing w:after="160" w:line="214" w:lineRule="auto"/>
              <w:jc w:val="right"/>
              <w:textAlignment w:val="bottom"/>
            </w:pPr>
            <w:r>
              <w:rPr>
                <w:rFonts w:ascii="Calibri" w:eastAsia="Calibri" w:hAnsi="Calibri" w:cs="Calibri"/>
                <w:color w:val="000000"/>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F383D44" w14:textId="77777777" w:rsidR="0070041A" w:rsidRDefault="00F95896">
            <w:pPr>
              <w:spacing w:after="160" w:line="214" w:lineRule="auto"/>
              <w:jc w:val="right"/>
              <w:textAlignment w:val="bottom"/>
            </w:pPr>
            <w:r>
              <w:rPr>
                <w:rFonts w:ascii="Calibri" w:eastAsia="Calibri" w:hAnsi="Calibri" w:cs="Calibri"/>
                <w:color w:val="000000"/>
              </w:rPr>
              <w:t>21</w:t>
            </w:r>
          </w:p>
        </w:tc>
      </w:tr>
      <w:tr w:rsidR="0070041A" w14:paraId="30489080"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72D8430" w14:textId="77777777" w:rsidR="0070041A" w:rsidRDefault="00F95896">
            <w:pPr>
              <w:spacing w:after="160" w:line="214" w:lineRule="auto"/>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8350379" w14:textId="77777777" w:rsidR="0070041A" w:rsidRDefault="00F95896">
            <w:pPr>
              <w:spacing w:after="160" w:line="214" w:lineRule="auto"/>
              <w:jc w:val="right"/>
              <w:textAlignment w:val="bottom"/>
            </w:pPr>
            <w:r>
              <w:rPr>
                <w:rFonts w:ascii="Calibri" w:eastAsia="Calibri" w:hAnsi="Calibri" w:cs="Calibri"/>
                <w:color w:val="000000"/>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4D3113A" w14:textId="77777777" w:rsidR="0070041A" w:rsidRDefault="00F95896">
            <w:pPr>
              <w:spacing w:after="160" w:line="214" w:lineRule="auto"/>
              <w:jc w:val="right"/>
              <w:textAlignment w:val="bottom"/>
            </w:pPr>
            <w:r>
              <w:rPr>
                <w:rFonts w:ascii="Calibri" w:eastAsia="Calibri" w:hAnsi="Calibri" w:cs="Calibri"/>
                <w:color w:val="000000"/>
              </w:rPr>
              <w:t>21</w:t>
            </w:r>
          </w:p>
        </w:tc>
      </w:tr>
    </w:tbl>
    <w:p w14:paraId="6ADC3B57" w14:textId="77777777" w:rsidR="0070041A" w:rsidRDefault="0070041A"/>
    <w:tbl>
      <w:tblPr>
        <w:tblStyle w:val="NormalTablePHPDOCX"/>
        <w:tblW w:w="8025" w:type="dxa"/>
        <w:tblInd w:w="108" w:type="dxa"/>
        <w:tblLook w:val="04A0" w:firstRow="1" w:lastRow="0" w:firstColumn="1" w:lastColumn="0" w:noHBand="0" w:noVBand="1"/>
      </w:tblPr>
      <w:tblGrid>
        <w:gridCol w:w="8025"/>
      </w:tblGrid>
      <w:tr w:rsidR="0070041A" w14:paraId="51851092" w14:textId="77777777">
        <w:tc>
          <w:tcPr>
            <w:tcW w:w="8550" w:type="dxa"/>
            <w:tcMar>
              <w:top w:w="0" w:type="auto"/>
              <w:left w:w="0" w:type="auto"/>
              <w:bottom w:w="0" w:type="auto"/>
              <w:right w:w="0" w:type="auto"/>
            </w:tcMar>
            <w:vAlign w:val="bottom"/>
          </w:tcPr>
          <w:p w14:paraId="1DDD6554" w14:textId="77777777" w:rsidR="0070041A" w:rsidRDefault="0070041A">
            <w:pPr>
              <w:spacing w:after="160" w:line="214" w:lineRule="auto"/>
              <w:textAlignment w:val="bottom"/>
            </w:pPr>
          </w:p>
        </w:tc>
      </w:tr>
    </w:tbl>
    <w:p w14:paraId="78D98EB2" w14:textId="77777777" w:rsidR="0070041A" w:rsidRDefault="00F95896">
      <w:pPr>
        <w:spacing w:after="120" w:line="214" w:lineRule="auto"/>
      </w:pPr>
      <w:r>
        <w:rPr>
          <w:rFonts w:ascii="Arial" w:eastAsia="Arial" w:hAnsi="Arial" w:cs="Arial"/>
          <w:i/>
          <w:iCs/>
          <w:caps/>
          <w:color w:val="000000"/>
          <w:sz w:val="18"/>
          <w:szCs w:val="18"/>
        </w:rPr>
        <w:t> </w:t>
      </w:r>
    </w:p>
    <w:sectPr w:rsidR="0070041A" w:rsidSect="000F6147">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867BC" w14:textId="77777777" w:rsidR="006E0FDA" w:rsidRDefault="00F95896" w:rsidP="006E0FDA">
      <w:pPr>
        <w:spacing w:after="0" w:line="240" w:lineRule="auto"/>
      </w:pPr>
      <w:r>
        <w:separator/>
      </w:r>
    </w:p>
  </w:endnote>
  <w:endnote w:type="continuationSeparator" w:id="0">
    <w:p w14:paraId="1BAF76AB" w14:textId="77777777" w:rsidR="006E0FDA" w:rsidRDefault="00F95896" w:rsidP="006E0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444D0" w14:textId="77777777" w:rsidR="006E0FDA" w:rsidRDefault="00F95896" w:rsidP="006E0FDA">
      <w:pPr>
        <w:spacing w:after="0" w:line="240" w:lineRule="auto"/>
      </w:pPr>
      <w:r>
        <w:separator/>
      </w:r>
    </w:p>
  </w:footnote>
  <w:footnote w:type="continuationSeparator" w:id="0">
    <w:p w14:paraId="52969435" w14:textId="77777777" w:rsidR="006E0FDA" w:rsidRDefault="00F95896" w:rsidP="006E0F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63044F"/>
    <w:multiLevelType w:val="hybridMultilevel"/>
    <w:tmpl w:val="FE7C6E9A"/>
    <w:lvl w:ilvl="0" w:tplc="7225380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B4316D5"/>
    <w:multiLevelType w:val="hybridMultilevel"/>
    <w:tmpl w:val="3E849A66"/>
    <w:lvl w:ilvl="0" w:tplc="69165083">
      <w:start w:val="1"/>
      <w:numFmt w:val="decimal"/>
      <w:lvlText w:val="%1."/>
      <w:lvlJc w:val="left"/>
      <w:pPr>
        <w:ind w:left="720" w:hanging="360"/>
      </w:pPr>
    </w:lvl>
    <w:lvl w:ilvl="1" w:tplc="69165083" w:tentative="1">
      <w:start w:val="1"/>
      <w:numFmt w:val="lowerLetter"/>
      <w:lvlText w:val="%2."/>
      <w:lvlJc w:val="left"/>
      <w:pPr>
        <w:ind w:left="1440" w:hanging="360"/>
      </w:pPr>
    </w:lvl>
    <w:lvl w:ilvl="2" w:tplc="69165083" w:tentative="1">
      <w:start w:val="1"/>
      <w:numFmt w:val="lowerRoman"/>
      <w:lvlText w:val="%3."/>
      <w:lvlJc w:val="right"/>
      <w:pPr>
        <w:ind w:left="2160" w:hanging="180"/>
      </w:pPr>
    </w:lvl>
    <w:lvl w:ilvl="3" w:tplc="69165083" w:tentative="1">
      <w:start w:val="1"/>
      <w:numFmt w:val="decimal"/>
      <w:lvlText w:val="%4."/>
      <w:lvlJc w:val="left"/>
      <w:pPr>
        <w:ind w:left="2880" w:hanging="360"/>
      </w:pPr>
    </w:lvl>
    <w:lvl w:ilvl="4" w:tplc="69165083" w:tentative="1">
      <w:start w:val="1"/>
      <w:numFmt w:val="lowerLetter"/>
      <w:lvlText w:val="%5."/>
      <w:lvlJc w:val="left"/>
      <w:pPr>
        <w:ind w:left="3600" w:hanging="360"/>
      </w:pPr>
    </w:lvl>
    <w:lvl w:ilvl="5" w:tplc="69165083" w:tentative="1">
      <w:start w:val="1"/>
      <w:numFmt w:val="lowerRoman"/>
      <w:lvlText w:val="%6."/>
      <w:lvlJc w:val="right"/>
      <w:pPr>
        <w:ind w:left="4320" w:hanging="180"/>
      </w:pPr>
    </w:lvl>
    <w:lvl w:ilvl="6" w:tplc="69165083" w:tentative="1">
      <w:start w:val="1"/>
      <w:numFmt w:val="decimal"/>
      <w:lvlText w:val="%7."/>
      <w:lvlJc w:val="left"/>
      <w:pPr>
        <w:ind w:left="5040" w:hanging="360"/>
      </w:pPr>
    </w:lvl>
    <w:lvl w:ilvl="7" w:tplc="69165083" w:tentative="1">
      <w:start w:val="1"/>
      <w:numFmt w:val="lowerLetter"/>
      <w:lvlText w:val="%8."/>
      <w:lvlJc w:val="left"/>
      <w:pPr>
        <w:ind w:left="5760" w:hanging="360"/>
      </w:pPr>
    </w:lvl>
    <w:lvl w:ilvl="8" w:tplc="69165083" w:tentative="1">
      <w:start w:val="1"/>
      <w:numFmt w:val="lowerRoman"/>
      <w:lvlText w:val="%9."/>
      <w:lvlJc w:val="right"/>
      <w:pPr>
        <w:ind w:left="6480" w:hanging="180"/>
      </w:pPr>
    </w:lvl>
  </w:abstractNum>
  <w:num w:numId="1" w16cid:durableId="1181697920">
    <w:abstractNumId w:val="4"/>
  </w:num>
  <w:num w:numId="2" w16cid:durableId="2077704544">
    <w:abstractNumId w:val="6"/>
  </w:num>
  <w:num w:numId="3" w16cid:durableId="429619318">
    <w:abstractNumId w:val="7"/>
  </w:num>
  <w:num w:numId="4" w16cid:durableId="170949148">
    <w:abstractNumId w:val="5"/>
  </w:num>
  <w:num w:numId="5" w16cid:durableId="2120177045">
    <w:abstractNumId w:val="2"/>
  </w:num>
  <w:num w:numId="6" w16cid:durableId="167907026">
    <w:abstractNumId w:val="1"/>
  </w:num>
  <w:num w:numId="7" w16cid:durableId="1095906526">
    <w:abstractNumId w:val="3"/>
  </w:num>
  <w:num w:numId="8" w16cid:durableId="795442730">
    <w:abstractNumId w:val="0"/>
  </w:num>
  <w:num w:numId="9" w16cid:durableId="2799993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064E"/>
    <w:rsid w:val="00065F9C"/>
    <w:rsid w:val="000F6147"/>
    <w:rsid w:val="00112029"/>
    <w:rsid w:val="00135412"/>
    <w:rsid w:val="00361FF4"/>
    <w:rsid w:val="003B5299"/>
    <w:rsid w:val="00493A0C"/>
    <w:rsid w:val="004D6B48"/>
    <w:rsid w:val="00531A4E"/>
    <w:rsid w:val="00535F5A"/>
    <w:rsid w:val="00555F58"/>
    <w:rsid w:val="006E6663"/>
    <w:rsid w:val="0070041A"/>
    <w:rsid w:val="008B3AC2"/>
    <w:rsid w:val="008F680D"/>
    <w:rsid w:val="00AC197E"/>
    <w:rsid w:val="00B21D59"/>
    <w:rsid w:val="00BD419F"/>
    <w:rsid w:val="00DF064E"/>
    <w:rsid w:val="00F95896"/>
    <w:rsid w:val="00FB4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BA5B5"/>
  <w15:docId w15:val="{0738482E-0AB1-4E9C-9C78-2FCBF1F6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semiHidden="1" w:unhideWhenUsed="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1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PHPDOCX">
    <w:name w:val="Heading 1 PHPDOCX"/>
    <w:basedOn w:val="Normal"/>
    <w:next w:val="Normal"/>
    <w:link w:val="Heading1CarPHPDOCX"/>
    <w:uiPriority w:val="9"/>
    <w:qFormat/>
    <w:rsid w:val="00DF0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Heading2PHPDOCX">
    <w:name w:val="Heading 2 PHPDOCX"/>
    <w:basedOn w:val="Normal"/>
    <w:next w:val="Normal"/>
    <w:link w:val="Heading2CarPHPDOCX"/>
    <w:uiPriority w:val="9"/>
    <w:unhideWhenUsed/>
    <w:qFormat/>
    <w:rsid w:val="00DF0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Heading3PHPDOCX">
    <w:name w:val="Heading 3 PHPDOCX"/>
    <w:basedOn w:val="Normal"/>
    <w:next w:val="Normal"/>
    <w:link w:val="Heading3CarPHPDOCX"/>
    <w:uiPriority w:val="9"/>
    <w:unhideWhenUsed/>
    <w:qFormat/>
    <w:rsid w:val="00DF064E"/>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Heading4PHPDOCX">
    <w:name w:val="Heading 4 PHPDOCX"/>
    <w:basedOn w:val="Normal"/>
    <w:next w:val="Normal"/>
    <w:link w:val="Heading4CarPHPDOCX"/>
    <w:uiPriority w:val="9"/>
    <w:unhideWhenUsed/>
    <w:qFormat/>
    <w:rsid w:val="00DF064E"/>
    <w:pPr>
      <w:keepNext/>
      <w:keepLines/>
      <w:spacing w:before="200" w:after="0"/>
      <w:outlineLvl w:val="3"/>
    </w:pPr>
    <w:rPr>
      <w:rFonts w:asciiTheme="majorHAnsi" w:eastAsiaTheme="majorEastAsia" w:hAnsiTheme="majorHAnsi" w:cstheme="majorBidi"/>
      <w:b/>
      <w:bCs/>
      <w:i/>
      <w:iCs/>
      <w:color w:val="4F81BD" w:themeColor="accent1"/>
    </w:rPr>
  </w:style>
  <w:style w:type="paragraph" w:customStyle="1" w:styleId="Heading5PHPDOCX">
    <w:name w:val="Heading 5 PHPDOCX"/>
    <w:basedOn w:val="Normal"/>
    <w:next w:val="Normal"/>
    <w:link w:val="Heading5CarPHPDOCX"/>
    <w:uiPriority w:val="9"/>
    <w:unhideWhenUsed/>
    <w:qFormat/>
    <w:rsid w:val="00DF064E"/>
    <w:pPr>
      <w:keepNext/>
      <w:keepLines/>
      <w:spacing w:before="200" w:after="0"/>
      <w:outlineLvl w:val="4"/>
    </w:pPr>
    <w:rPr>
      <w:rFonts w:asciiTheme="majorHAnsi" w:eastAsiaTheme="majorEastAsia" w:hAnsiTheme="majorHAnsi" w:cstheme="majorBidi"/>
      <w:color w:val="243F60" w:themeColor="accent1" w:themeShade="7F"/>
    </w:rPr>
  </w:style>
  <w:style w:type="paragraph" w:customStyle="1" w:styleId="Heading6PHPDOCX">
    <w:name w:val="Heading 6 PHPDOCX"/>
    <w:basedOn w:val="Normal"/>
    <w:next w:val="Normal"/>
    <w:link w:val="Heading6CarPHPDOCX"/>
    <w:uiPriority w:val="9"/>
    <w:unhideWhenUsed/>
    <w:qFormat/>
    <w:rsid w:val="00DF064E"/>
    <w:pPr>
      <w:keepNext/>
      <w:keepLines/>
      <w:spacing w:before="200" w:after="0"/>
      <w:outlineLvl w:val="5"/>
    </w:pPr>
    <w:rPr>
      <w:rFonts w:asciiTheme="majorHAnsi" w:eastAsiaTheme="majorEastAsia" w:hAnsiTheme="majorHAnsi" w:cstheme="majorBidi"/>
      <w:i/>
      <w:iCs/>
      <w:color w:val="243F60" w:themeColor="accent1" w:themeShade="7F"/>
    </w:rPr>
  </w:style>
  <w:style w:type="paragraph" w:customStyle="1" w:styleId="Heading7PHPDOCX">
    <w:name w:val="Heading 7 PHPDOCX"/>
    <w:basedOn w:val="Normal"/>
    <w:next w:val="Normal"/>
    <w:link w:val="Heading7CarPHPDOCX"/>
    <w:uiPriority w:val="9"/>
    <w:unhideWhenUsed/>
    <w:qFormat/>
    <w:rsid w:val="00DF064E"/>
    <w:pPr>
      <w:keepNext/>
      <w:keepLines/>
      <w:spacing w:before="200" w:after="0"/>
      <w:outlineLvl w:val="6"/>
    </w:pPr>
    <w:rPr>
      <w:rFonts w:asciiTheme="majorHAnsi" w:eastAsiaTheme="majorEastAsia" w:hAnsiTheme="majorHAnsi" w:cstheme="majorBidi"/>
      <w:i/>
      <w:iCs/>
      <w:color w:val="404040" w:themeColor="text1" w:themeTint="BF"/>
    </w:rPr>
  </w:style>
  <w:style w:type="paragraph" w:customStyle="1" w:styleId="Heading8PHPDOCX">
    <w:name w:val="Heading 8 PHPDOCX"/>
    <w:basedOn w:val="Normal"/>
    <w:next w:val="Normal"/>
    <w:link w:val="Heading8CarPHPDOCX"/>
    <w:uiPriority w:val="9"/>
    <w:semiHidden/>
    <w:unhideWhenUsed/>
    <w:qFormat/>
    <w:rsid w:val="00DF064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customStyle="1" w:styleId="Heading9PHPDOCX">
    <w:name w:val="Heading 9 PHPDOCX"/>
    <w:basedOn w:val="Normal"/>
    <w:next w:val="Normal"/>
    <w:link w:val="Heading9CarPHPDOCX"/>
    <w:uiPriority w:val="9"/>
    <w:semiHidden/>
    <w:unhideWhenUsed/>
    <w:qFormat/>
    <w:rsid w:val="00DF06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DefaultParagraphFontPHPDOCX">
    <w:name w:val="Default Paragraph Font PHPDOCX"/>
    <w:uiPriority w:val="1"/>
    <w:semiHidden/>
    <w:unhideWhenUsed/>
  </w:style>
  <w:style w:type="numbering" w:customStyle="1" w:styleId="NoListPHPDOCX">
    <w:name w:val="No List PHPDOCX"/>
    <w:uiPriority w:val="99"/>
    <w:semiHidden/>
    <w:unhideWhenUsed/>
  </w:style>
  <w:style w:type="character" w:customStyle="1" w:styleId="Heading1CarPHPDOCX">
    <w:name w:val="Heading 1 Car PHPDOCX"/>
    <w:basedOn w:val="DefaultParagraphFontPHPDOCX"/>
    <w:link w:val="Heading1PHPDOCX"/>
    <w:uiPriority w:val="9"/>
    <w:rsid w:val="00DF064E"/>
    <w:rPr>
      <w:rFonts w:asciiTheme="majorHAnsi" w:eastAsiaTheme="majorEastAsia" w:hAnsiTheme="majorHAnsi" w:cstheme="majorBidi"/>
      <w:b/>
      <w:bCs/>
      <w:color w:val="365F91" w:themeColor="accent1" w:themeShade="BF"/>
      <w:sz w:val="28"/>
      <w:szCs w:val="28"/>
    </w:rPr>
  </w:style>
  <w:style w:type="character" w:customStyle="1" w:styleId="Heading2CarPHPDOCX">
    <w:name w:val="Heading 2 Car PHPDOCX"/>
    <w:basedOn w:val="DefaultParagraphFontPHPDOCX"/>
    <w:link w:val="Heading2PHPDOCX"/>
    <w:uiPriority w:val="9"/>
    <w:rsid w:val="00DF064E"/>
    <w:rPr>
      <w:rFonts w:asciiTheme="majorHAnsi" w:eastAsiaTheme="majorEastAsia" w:hAnsiTheme="majorHAnsi" w:cstheme="majorBidi"/>
      <w:b/>
      <w:bCs/>
      <w:color w:val="4F81BD" w:themeColor="accent1"/>
      <w:sz w:val="26"/>
      <w:szCs w:val="26"/>
    </w:rPr>
  </w:style>
  <w:style w:type="character" w:customStyle="1" w:styleId="Heading3CarPHPDOCX">
    <w:name w:val="Heading 3 Car PHPDOCX"/>
    <w:basedOn w:val="DefaultParagraphFontPHPDOCX"/>
    <w:link w:val="Heading3PHPDOCX"/>
    <w:uiPriority w:val="9"/>
    <w:rsid w:val="00DF064E"/>
    <w:rPr>
      <w:rFonts w:asciiTheme="majorHAnsi" w:eastAsiaTheme="majorEastAsia" w:hAnsiTheme="majorHAnsi" w:cstheme="majorBidi"/>
      <w:b/>
      <w:bCs/>
      <w:color w:val="4F81BD" w:themeColor="accent1"/>
    </w:rPr>
  </w:style>
  <w:style w:type="character" w:customStyle="1" w:styleId="Heading4CarPHPDOCX">
    <w:name w:val="Heading 4 Car PHPDOCX"/>
    <w:basedOn w:val="DefaultParagraphFontPHPDOCX"/>
    <w:link w:val="Heading4PHPDOCX"/>
    <w:uiPriority w:val="9"/>
    <w:rsid w:val="00DF064E"/>
    <w:rPr>
      <w:rFonts w:asciiTheme="majorHAnsi" w:eastAsiaTheme="majorEastAsia" w:hAnsiTheme="majorHAnsi" w:cstheme="majorBidi"/>
      <w:b/>
      <w:bCs/>
      <w:i/>
      <w:iCs/>
      <w:color w:val="4F81BD" w:themeColor="accent1"/>
    </w:rPr>
  </w:style>
  <w:style w:type="character" w:customStyle="1" w:styleId="Heading5CarPHPDOCX">
    <w:name w:val="Heading 5 Car PHPDOCX"/>
    <w:basedOn w:val="DefaultParagraphFontPHPDOCX"/>
    <w:link w:val="Heading5PHPDOCX"/>
    <w:uiPriority w:val="9"/>
    <w:rsid w:val="00DF064E"/>
    <w:rPr>
      <w:rFonts w:asciiTheme="majorHAnsi" w:eastAsiaTheme="majorEastAsia" w:hAnsiTheme="majorHAnsi" w:cstheme="majorBidi"/>
      <w:color w:val="243F60" w:themeColor="accent1" w:themeShade="7F"/>
    </w:rPr>
  </w:style>
  <w:style w:type="character" w:customStyle="1" w:styleId="Heading6CarPHPDOCX">
    <w:name w:val="Heading 6 Car PHPDOCX"/>
    <w:basedOn w:val="DefaultParagraphFontPHPDOCX"/>
    <w:link w:val="Heading6PHPDOCX"/>
    <w:uiPriority w:val="9"/>
    <w:rsid w:val="00DF064E"/>
    <w:rPr>
      <w:rFonts w:asciiTheme="majorHAnsi" w:eastAsiaTheme="majorEastAsia" w:hAnsiTheme="majorHAnsi" w:cstheme="majorBidi"/>
      <w:i/>
      <w:iCs/>
      <w:color w:val="243F60" w:themeColor="accent1" w:themeShade="7F"/>
    </w:rPr>
  </w:style>
  <w:style w:type="character" w:customStyle="1" w:styleId="Heading7CarPHPDOCX">
    <w:name w:val="Heading 7 Car PHPDOCX"/>
    <w:basedOn w:val="DefaultParagraphFontPHPDOCX"/>
    <w:link w:val="Heading7PHPDOCX"/>
    <w:uiPriority w:val="9"/>
    <w:rsid w:val="00DF064E"/>
    <w:rPr>
      <w:rFonts w:asciiTheme="majorHAnsi" w:eastAsiaTheme="majorEastAsia" w:hAnsiTheme="majorHAnsi" w:cstheme="majorBidi"/>
      <w:i/>
      <w:iCs/>
      <w:color w:val="404040" w:themeColor="text1" w:themeTint="BF"/>
    </w:rPr>
  </w:style>
  <w:style w:type="paragraph" w:customStyle="1"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character" w:customStyle="1" w:styleId="SubtleEmphasisPHPDOCX">
    <w:name w:val="Subtle Emphasis PHPDOCX"/>
    <w:basedOn w:val="DefaultParagraphFontPHPDOCX"/>
    <w:uiPriority w:val="19"/>
    <w:qFormat/>
    <w:rsid w:val="00DF064E"/>
    <w:rPr>
      <w:i/>
      <w:iCs/>
      <w:color w:val="808080" w:themeColor="text1" w:themeTint="7F"/>
    </w:rPr>
  </w:style>
  <w:style w:type="character" w:customStyle="1" w:styleId="EmphasisPHPDOCX">
    <w:name w:val="Emphasis PHPDOCX"/>
    <w:basedOn w:val="DefaultParagraphFontPHPDOCX"/>
    <w:uiPriority w:val="20"/>
    <w:qFormat/>
    <w:rsid w:val="00DF064E"/>
    <w:rPr>
      <w:i/>
      <w:iCs/>
    </w:rPr>
  </w:style>
  <w:style w:type="character" w:customStyle="1" w:styleId="IntenseEmphasisPHPDOCX">
    <w:name w:val="Intense Emphasis PHPDOCX"/>
    <w:basedOn w:val="DefaultParagraphFontPHPDOCX"/>
    <w:uiPriority w:val="21"/>
    <w:qFormat/>
    <w:rsid w:val="00DF064E"/>
    <w:rPr>
      <w:b/>
      <w:bCs/>
      <w:i/>
      <w:iCs/>
      <w:color w:val="4F81BD" w:themeColor="accent1"/>
    </w:rPr>
  </w:style>
  <w:style w:type="character" w:customStyle="1" w:styleId="StrongPHPDOCX">
    <w:name w:val="Strong PHPDOCX"/>
    <w:basedOn w:val="DefaultParagraphFontPHPDOCX"/>
    <w:uiPriority w:val="22"/>
    <w:qFormat/>
    <w:rsid w:val="00DF064E"/>
    <w:rPr>
      <w:b/>
      <w:bCs/>
    </w:rPr>
  </w:style>
  <w:style w:type="paragraph" w:customStyle="1" w:styleId="QuotePHPDOCX">
    <w:name w:val="Quote PHPDOCX"/>
    <w:basedOn w:val="Normal"/>
    <w:next w:val="Normal"/>
    <w:link w:val="QuoteCarPHPDOCX"/>
    <w:uiPriority w:val="29"/>
    <w:qFormat/>
    <w:rsid w:val="00DF064E"/>
    <w:rPr>
      <w:i/>
      <w:iCs/>
      <w:color w:val="000000" w:themeColor="text1"/>
    </w:rPr>
  </w:style>
  <w:style w:type="character" w:customStyle="1" w:styleId="QuoteCarPHPDOCX">
    <w:name w:val="Quote Car PHPDOCX"/>
    <w:basedOn w:val="DefaultParagraphFontPHPDOCX"/>
    <w:link w:val="QuotePHPDOCX"/>
    <w:uiPriority w:val="29"/>
    <w:rsid w:val="00DF064E"/>
    <w:rPr>
      <w:i/>
      <w:iCs/>
      <w:color w:val="000000" w:themeColor="text1"/>
    </w:rPr>
  </w:style>
  <w:style w:type="paragraph" w:customStyle="1" w:styleId="IntenseQuotePHPDOCX">
    <w:name w:val="Intense Quote PHPDOCX"/>
    <w:basedOn w:val="Normal"/>
    <w:next w:val="Normal"/>
    <w:link w:val="IntenseQuoteCarPHPDOCX"/>
    <w:uiPriority w:val="30"/>
    <w:qFormat/>
    <w:rsid w:val="00DF064E"/>
    <w:pPr>
      <w:pBdr>
        <w:bottom w:val="single" w:sz="4" w:space="4" w:color="4F81BD" w:themeColor="accent1"/>
      </w:pBdr>
      <w:spacing w:before="200" w:after="280"/>
      <w:ind w:left="936" w:right="936"/>
    </w:pPr>
    <w:rPr>
      <w:b/>
      <w:bCs/>
      <w:i/>
      <w:iCs/>
      <w:color w:val="4F81BD" w:themeColor="accent1"/>
    </w:rPr>
  </w:style>
  <w:style w:type="character" w:customStyle="1" w:styleId="IntenseQuoteCarPHPDOCX">
    <w:name w:val="Intense Quote Car PHPDOCX"/>
    <w:basedOn w:val="DefaultParagraphFontPHPDOCX"/>
    <w:link w:val="IntenseQuotePHPDOCX"/>
    <w:uiPriority w:val="30"/>
    <w:rsid w:val="00DF064E"/>
    <w:rPr>
      <w:b/>
      <w:bCs/>
      <w:i/>
      <w:iCs/>
      <w:color w:val="4F81BD" w:themeColor="accent1"/>
    </w:rPr>
  </w:style>
  <w:style w:type="character" w:customStyle="1" w:styleId="SubtleReferencePHPDOCX">
    <w:name w:val="Subtle Reference PHPDOCX"/>
    <w:basedOn w:val="DefaultParagraphFontPHPDOCX"/>
    <w:uiPriority w:val="31"/>
    <w:qFormat/>
    <w:rsid w:val="00DF064E"/>
    <w:rPr>
      <w:smallCaps/>
      <w:color w:val="C0504D" w:themeColor="accent2"/>
      <w:u w:val="single"/>
    </w:rPr>
  </w:style>
  <w:style w:type="character" w:customStyle="1" w:styleId="IntenseReferencePHPDOCX">
    <w:name w:val="Intense Reference PHPDOCX"/>
    <w:basedOn w:val="DefaultParagraphFontPHPDOCX"/>
    <w:uiPriority w:val="32"/>
    <w:qFormat/>
    <w:rsid w:val="00DF064E"/>
    <w:rPr>
      <w:b/>
      <w:bCs/>
      <w:smallCaps/>
      <w:color w:val="C0504D" w:themeColor="accent2"/>
      <w:spacing w:val="5"/>
      <w:u w:val="single"/>
    </w:rPr>
  </w:style>
  <w:style w:type="character" w:customStyle="1" w:styleId="BookTitlePHPDOCX">
    <w:name w:val="Book Title PHPDOCX"/>
    <w:basedOn w:val="DefaultParagraphFontPHPDOCX"/>
    <w:uiPriority w:val="33"/>
    <w:qFormat/>
    <w:rsid w:val="00DF064E"/>
    <w:rPr>
      <w:b/>
      <w:bCs/>
      <w:smallCaps/>
      <w:spacing w:val="5"/>
    </w:rPr>
  </w:style>
  <w:style w:type="paragraph" w:customStyle="1" w:styleId="ListParagraphPHPDOCX">
    <w:name w:val="List Paragraph PHPDOCX"/>
    <w:basedOn w:val="Normal"/>
    <w:uiPriority w:val="34"/>
    <w:qFormat/>
    <w:rsid w:val="00DF064E"/>
    <w:pPr>
      <w:ind w:left="720"/>
      <w:contextualSpacing/>
    </w:pPr>
  </w:style>
  <w:style w:type="paragraph" w:customStyle="1" w:styleId="NoSpacingPHPDOCX">
    <w:name w:val="No Spacing PHPDOCX"/>
    <w:uiPriority w:val="1"/>
    <w:qFormat/>
    <w:rsid w:val="00DF064E"/>
    <w:pPr>
      <w:spacing w:after="0" w:line="240" w:lineRule="auto"/>
    </w:pPr>
  </w:style>
  <w:style w:type="character" w:customStyle="1" w:styleId="Heading8CarPHPDOCX">
    <w:name w:val="Heading 8 Car PHPDOCX"/>
    <w:basedOn w:val="DefaultParagraphFontPHPDOCX"/>
    <w:link w:val="Heading8PHPDOCX"/>
    <w:uiPriority w:val="9"/>
    <w:semiHidden/>
    <w:rsid w:val="00DF064E"/>
    <w:rPr>
      <w:rFonts w:asciiTheme="majorHAnsi" w:eastAsiaTheme="majorEastAsia" w:hAnsiTheme="majorHAnsi" w:cstheme="majorBidi"/>
      <w:color w:val="404040" w:themeColor="text1" w:themeTint="BF"/>
      <w:sz w:val="20"/>
      <w:szCs w:val="20"/>
    </w:rPr>
  </w:style>
  <w:style w:type="character" w:customStyle="1" w:styleId="Heading9CarPHPDOCX">
    <w:name w:val="Heading 9 Car PHPDOCX"/>
    <w:basedOn w:val="DefaultParagraphFontPHPDOCX"/>
    <w:link w:val="Heading9PHPDOCX"/>
    <w:uiPriority w:val="9"/>
    <w:semiHidden/>
    <w:rsid w:val="00DF064E"/>
    <w:rPr>
      <w:rFonts w:asciiTheme="majorHAnsi" w:eastAsiaTheme="majorEastAsia" w:hAnsiTheme="majorHAnsi" w:cstheme="majorBidi"/>
      <w:i/>
      <w:iCs/>
      <w:color w:val="404040" w:themeColor="text1" w:themeTint="BF"/>
      <w:sz w:val="20"/>
      <w:szCs w:val="20"/>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PlainTablePHPDOCX">
    <w:name w:val="Plain Table PHPDOCX"/>
    <w:uiPriority w:val="58"/>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PHPDOCX">
    <w:name w:val="Light Shading PHPDOCX"/>
    <w:uiPriority w:val="60"/>
    <w:rsid w:val="00493A0C"/>
    <w:pPr>
      <w:spacing w:after="0" w:line="240" w:lineRule="auto"/>
    </w:pPr>
    <w:rPr>
      <w:color w:val="000000" w:themeColor="text1" w:themeShade="BF"/>
      <w:sz w:val="20"/>
      <w:szCs w:val="20"/>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PHPDOCX">
    <w:name w:val="Light Shading Accent 1 PHPDOCX"/>
    <w:uiPriority w:val="60"/>
    <w:rsid w:val="00493A0C"/>
    <w:pPr>
      <w:spacing w:after="0" w:line="240" w:lineRule="auto"/>
    </w:pPr>
    <w:rPr>
      <w:color w:val="365F91" w:themeColor="accent1" w:themeShade="BF"/>
      <w:sz w:val="20"/>
      <w:szCs w:val="20"/>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Accent2PHPDOCX">
    <w:name w:val="Light Shading Accent 2 PHPDOCX"/>
    <w:uiPriority w:val="60"/>
    <w:rsid w:val="00493A0C"/>
    <w:pPr>
      <w:spacing w:after="0" w:line="240" w:lineRule="auto"/>
    </w:pPr>
    <w:rPr>
      <w:color w:val="943634" w:themeColor="accent2" w:themeShade="BF"/>
      <w:sz w:val="20"/>
      <w:szCs w:val="20"/>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ShadingAccent3PHPDOCX">
    <w:name w:val="Light Shading Accent 3 PHPDOCX"/>
    <w:uiPriority w:val="60"/>
    <w:rsid w:val="00493A0C"/>
    <w:pPr>
      <w:spacing w:after="0" w:line="240" w:lineRule="auto"/>
    </w:pPr>
    <w:rPr>
      <w:color w:val="76923C" w:themeColor="accent3" w:themeShade="BF"/>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ShadingAccent4PHPDOCX">
    <w:name w:val="Light Shading Accent 4 PHPDOCX"/>
    <w:uiPriority w:val="60"/>
    <w:rsid w:val="00493A0C"/>
    <w:pPr>
      <w:spacing w:after="0" w:line="240" w:lineRule="auto"/>
    </w:pPr>
    <w:rPr>
      <w:color w:val="5F497A" w:themeColor="accent4" w:themeShade="BF"/>
      <w:sz w:val="20"/>
      <w:szCs w:val="20"/>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LightShadingAccent5PHPDOCX">
    <w:name w:val="Light Shading Accent 5 PHPDOCX"/>
    <w:uiPriority w:val="60"/>
    <w:rsid w:val="00493A0C"/>
    <w:pPr>
      <w:spacing w:after="0" w:line="240" w:lineRule="auto"/>
    </w:pPr>
    <w:rPr>
      <w:color w:val="31849B" w:themeColor="accent5" w:themeShade="BF"/>
      <w:sz w:val="20"/>
      <w:szCs w:val="20"/>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ghtListPHPDOCX">
    <w:name w:val="Light List PHPDOCX"/>
    <w:uiPriority w:val="61"/>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PHPDOCX">
    <w:name w:val="Light List Accent 1 PHPDOCX"/>
    <w:uiPriority w:val="61"/>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2PHPDOCX">
    <w:name w:val="Light List Accent 2 PHPDOCX"/>
    <w:uiPriority w:val="61"/>
    <w:rsid w:val="00493A0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ListAccent3PHPDOCX">
    <w:name w:val="Light List Accent 3 PHPDOCX"/>
    <w:uiPriority w:val="61"/>
    <w:rsid w:val="00493A0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LightListAccent4PHPDOCX">
    <w:name w:val="Light List Accent 4 PHPDOCX"/>
    <w:uiPriority w:val="61"/>
    <w:rsid w:val="00493A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LightListAccent5PHPDOCX">
    <w:name w:val="Light List Accent 5 PHPDOCX"/>
    <w:uiPriority w:val="61"/>
    <w:rsid w:val="00493A0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ListAccent6PHPDOCX">
    <w:name w:val="Light List Accent 6 PHPDOCX"/>
    <w:uiPriority w:val="61"/>
    <w:rsid w:val="00493A0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LightGridPHPDOCX">
    <w:name w:val="Light Grid PHPDOCX"/>
    <w:uiPriority w:val="62"/>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1PHPDOCX">
    <w:name w:val="Light Grid 1 PHPDOCX"/>
    <w:uiPriority w:val="62"/>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2PHPDOCX">
    <w:name w:val="Light Grid 2 PHPDOCX"/>
    <w:uiPriority w:val="62"/>
    <w:rsid w:val="00112029"/>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LightGrid3PHPDOCX">
    <w:name w:val="Light Grid 3 PHPDOCX"/>
    <w:uiPriority w:val="62"/>
    <w:rsid w:val="00112029"/>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LightGrid4PHPDOCX">
    <w:name w:val="Light Grid 4 PHPDOCX"/>
    <w:uiPriority w:val="62"/>
    <w:rsid w:val="00112029"/>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LightGrid5PHPDOCX">
    <w:name w:val="Light Grid 5 PHPDOCX"/>
    <w:uiPriority w:val="62"/>
    <w:rsid w:val="00112029"/>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LightGrid6PHPDOCX">
    <w:name w:val="Light Grid 6 PHPDOCX"/>
    <w:uiPriority w:val="62"/>
    <w:rsid w:val="00112029"/>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MediumShading1PHPDOCX">
    <w:name w:val="Medium Shading 1 PHPDOCX"/>
    <w:uiPriority w:val="63"/>
    <w:rsid w:val="00535F5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PHPDOCX">
    <w:name w:val="Medium Shading 1 Accent 1 PHPDOCX"/>
    <w:uiPriority w:val="63"/>
    <w:rsid w:val="00535F5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MediumShading1Accent2PHPDOCX">
    <w:name w:val="Medium Shading 1 Accent 2 PHPDOCX"/>
    <w:uiPriority w:val="63"/>
    <w:rsid w:val="00535F5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customStyle="1" w:styleId="MediumShading1Accent3PHPDOCX">
    <w:name w:val="Medium Shading 1 Accent 3 PHPDOCX"/>
    <w:uiPriority w:val="63"/>
    <w:rsid w:val="00535F5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customStyle="1" w:styleId="MediumShading1Accent4PHPDOCX">
    <w:name w:val="Medium Shading 1 Accent 4 PHPDOCX"/>
    <w:uiPriority w:val="63"/>
    <w:rsid w:val="00535F5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MediumShading1Accent5PHPDOCX">
    <w:name w:val="Medium Shading 1 Accent 5 PHPDOCX"/>
    <w:uiPriority w:val="63"/>
    <w:rsid w:val="00535F5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MediumShading1Accent6PHPDOCX">
    <w:name w:val="Medium Shading 1 Accent 6 PHPDOCX"/>
    <w:uiPriority w:val="63"/>
    <w:rsid w:val="00535F5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MediumShading2PHPDOCX">
    <w:name w:val="Medium Shading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PHPDOCX">
    <w:name w:val="Medium Shading 2 Accent 1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2PHPDOCX">
    <w:name w:val="Medium Shading 2 Accent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3PHPDOCX">
    <w:name w:val="Medium Shading 2 Accent 3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4PHPDOCX">
    <w:name w:val="Medium Shading 2 Accent 4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5PHPDOCX">
    <w:name w:val="Medium Shading 2 Accent 5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6PHPDOCX">
    <w:name w:val="Medium Shading 2 Accent 6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1PHPDOCX">
    <w:name w:val="Medium List 1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PHPDOCX">
    <w:name w:val="Medium List 1 Accent 1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2PHPDOCX">
    <w:name w:val="Medium List 1 Accent 2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customStyle="1" w:styleId="MediumList1Accent3PHPDOCX">
    <w:name w:val="Medium List 1 Accent 3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customStyle="1" w:styleId="MediumList1Accent4PHPDOCX">
    <w:name w:val="Medium List 1 Accent 4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customStyle="1" w:styleId="MediumList1Accent5PHPDOCX">
    <w:name w:val="Medium List 1 Accent 5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MediumList1Accent6PHPDOCX">
    <w:name w:val="Medium List 1 Accent 6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MediumList2PHPDOCX">
    <w:name w:val="Medium List 2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1PHPDOCX">
    <w:name w:val="Medium List 2 Accent 1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2PHPDOCX">
    <w:name w:val="Medium List 2 Accent 2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3PHPDOCX">
    <w:name w:val="Medium List 2 Accent 3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4PHPDOCX">
    <w:name w:val="Medium List 2 Accent 4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5PHPDOCX">
    <w:name w:val="Medium List 2 Accent 5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6PHPDOCX">
    <w:name w:val="Medium List 2 Accent 6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1PHPDOCX">
    <w:name w:val="Medium Grid 1 PHPDOCX"/>
    <w:uiPriority w:val="67"/>
    <w:rsid w:val="00361FF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Grid1Accent1PHPDOCX">
    <w:name w:val="Medium Grid 1 Accent 1 PHPDOCX"/>
    <w:uiPriority w:val="67"/>
    <w:rsid w:val="00361FF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MediumGrid1Accent2PHPDOCX">
    <w:name w:val="Medium Grid 1 Accent 2 PHPDOCX"/>
    <w:uiPriority w:val="67"/>
    <w:rsid w:val="00361FF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MediumGrid1Accent3PHPDOCX">
    <w:name w:val="Medium Grid 1 Accent 3 PHPDOCX"/>
    <w:uiPriority w:val="67"/>
    <w:rsid w:val="00361FF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MediumGrid1Accent4PHPDOCX">
    <w:name w:val="Medium Grid 1 Accent 4 PHPDOCX"/>
    <w:uiPriority w:val="67"/>
    <w:rsid w:val="00361FF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MediumGrid1Accent5PHPDOCX">
    <w:name w:val="Medium Grid 1 Accent 5 PHPDOCX"/>
    <w:uiPriority w:val="67"/>
    <w:rsid w:val="00361FF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MediumGrid1Accent6PHPDOCX">
    <w:name w:val="Medium Grid 1 Accent 6 PHPDOCX"/>
    <w:uiPriority w:val="67"/>
    <w:rsid w:val="00361FF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MediumGrid2PHPDOCX">
    <w:name w:val="Medium Grid 2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MediumGrid2Accent1PHPDOCX">
    <w:name w:val="Medium Grid 2 Accent 1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MediumGrid2Accent2PHPDOCX">
    <w:name w:val="Medium Grid 2 Accent 2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customStyle="1" w:styleId="MediumGrid2Accent3PHPDOCX">
    <w:name w:val="Medium Grid 2 Accent 3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customStyle="1" w:styleId="MediumGrid2Accent4PHPDOCX">
    <w:name w:val="Medium Grid 2 Accent 4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customStyle="1" w:styleId="MediumGrid2Accent5PHPDOCX">
    <w:name w:val="Medium Grid 2 Accent 5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customStyle="1" w:styleId="MediumGrid2Accent6PHPDOCX">
    <w:name w:val="Medium Grid 2 Accent 6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MediumGrid3PHPDOCX">
    <w:name w:val="Medium Grid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MediumGrid3Accent1PHPDOCX">
    <w:name w:val="Medium Grid 3 Accent 1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MediumGrid3Accent2PHPDOCX">
    <w:name w:val="Medium Grid 3 Accent 2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customStyle="1" w:styleId="MediumGrid3Accent3PHPDOCX">
    <w:name w:val="Medium Grid 3 Accent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MediumGrid3Accent5PHPDOCX">
    <w:name w:val="Medium Grid 3 Accent 5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MediumGrid3Accent4PHPDOCX">
    <w:name w:val="Medium Grid 3 Accent 4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customStyle="1" w:styleId="MediumGrid3Accent6PHPDOCX">
    <w:name w:val="Medium Grid 3 Accent 6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DarkListPHPDOCX">
    <w:name w:val="Dark List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DarkListAccent1PHPDOCX">
    <w:name w:val="Dark List Accent 1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customStyle="1" w:styleId="DarkListAccent2PHPDOCX">
    <w:name w:val="Dark List Accent 2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customStyle="1" w:styleId="DarkListAccent3PHPDOCX">
    <w:name w:val="Dark List Accent 3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customStyle="1" w:styleId="DarkListAccent4PHPDOCX">
    <w:name w:val="Dark List Accent 4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customStyle="1" w:styleId="DarkListAccent5PHPDOCX">
    <w:name w:val="Dark List Accent 5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customStyle="1" w:styleId="DarkListAccent6PHPDOCX">
    <w:name w:val="Dark List Accent 6 PHPDOCX"/>
    <w:uiPriority w:val="70"/>
    <w:rsid w:val="00AC197E"/>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ColorfulShadingPHPDOCX">
    <w:name w:val="Colorful Shading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ColorfulShadingAccent1PHPDOCX">
    <w:name w:val="Colorful Shading Accent 1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customStyle="1" w:styleId="ColorfulShadingAccent2PHPDOCX">
    <w:name w:val="Colorful Shading Accent 2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customStyle="1" w:styleId="ColorfulShadingAccent3PHPDOCX">
    <w:name w:val="Colorful Shading Accent 3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customStyle="1" w:styleId="ColorfulShadingAccent4PHPDOCX">
    <w:name w:val="Colorful Shading Accent 4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customStyle="1" w:styleId="ColorfulShadingAccent5PHPDOCX">
    <w:name w:val="Colorful Shading Accent 5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customStyle="1" w:styleId="ColorfulShadingAccent6PHPDOCX">
    <w:name w:val="Colorful Shading Accent 6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ColorfulListPHPDOCX">
    <w:name w:val="Colorful List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ColorfulListAccent1PHPDOCX">
    <w:name w:val="Colorful List Accent 1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ColorfulListAccent2PHPDOCX">
    <w:name w:val="Colorful List Accent 2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customStyle="1" w:styleId="ColorfulListAccent3PHPDOCX">
    <w:name w:val="Colorful List Accent 3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olorfulListAccent4PHPDOCX">
    <w:name w:val="Colorful List Accent 4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customStyle="1" w:styleId="ColorfulListAccent5PHPDOCX">
    <w:name w:val="Colorful List Accent 5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customStyle="1" w:styleId="ColorfulListAccent6PHPDOCX">
    <w:name w:val="Colorful List Accent 6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ColorfulGridPHPDOCX">
    <w:name w:val="Colorful Grid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ColorfulGridAccent1PHPDOCX">
    <w:name w:val="Colorful Grid Accent 1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2PHPDOCX">
    <w:name w:val="Colorful Grid Accent 2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ColorfulGridAccent3PHPDOCX">
    <w:name w:val="Colorful Grid Accent 3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ColorfulGridAccent4PHPDOCX">
    <w:name w:val="Colorful Grid Accent 4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ColorfulGridAccent5PHPDOCX">
    <w:name w:val="Colorful Grid Accent 5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ColorfulGridAccent6PHPDOCX">
    <w:name w:val="Colorful Grid Accent 6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unhideWhenUsed/>
    <w:rsid w:val="00F95896"/>
    <w:rPr>
      <w:color w:val="0000FF" w:themeColor="hyperlink"/>
      <w:u w:val="single"/>
    </w:rPr>
  </w:style>
  <w:style w:type="character" w:styleId="FollowedHyperlink">
    <w:name w:val="FollowedHyperlink"/>
    <w:basedOn w:val="DefaultParagraphFont"/>
    <w:uiPriority w:val="99"/>
    <w:semiHidden/>
    <w:unhideWhenUsed/>
    <w:rsid w:val="00F958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reoluwa.fashola@sba.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ba.gov/about-sba/open-government/foia" TargetMode="External"/><Relationship Id="rId4" Type="http://schemas.openxmlformats.org/officeDocument/2006/relationships/settings" Target="settings.xml"/><Relationship Id="rId9" Type="http://schemas.openxmlformats.org/officeDocument/2006/relationships/hyperlink" Target="http://www.sba.gov/aboutsba/sbaprograms/foia/FOIA_ANNUAL_REPORTS_INDEX.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24958-CBFB-4DB0-B37D-BF649D31B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3070</Words>
  <Characters>17504</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PHPDocX</dc:creator>
  <cp:keywords/>
  <dc:description/>
  <cp:lastModifiedBy>Fashola, Oreoluwa O.</cp:lastModifiedBy>
  <cp:revision>2</cp:revision>
  <dcterms:created xsi:type="dcterms:W3CDTF">2023-02-24T15:17:00Z</dcterms:created>
  <dcterms:modified xsi:type="dcterms:W3CDTF">2023-02-24T15:17:00Z</dcterms:modified>
</cp:coreProperties>
</file>