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Small Business Administration</w:t>
            </w:r>
          </w:p>
        </w:tc>
      </w:tr>
    </w:tbl>
    <w:p/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IV. Exemption 3 Statutes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025"/>
        <w:gridCol w:w="2415"/>
        <w:gridCol w:w="2415"/>
        <w:gridCol w:w="1005"/>
        <w:gridCol w:w="1005"/>
        <w:gridCol w:w="1005"/>
      </w:tblGrid>
      <w:tr>
        <w:trPr>
          <w:trHeight w:val="0" w:hRule="atLeast"/>
        </w:trPr>
        <w:tc>
          <w:tcPr>
            <w:tcW w:w="20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Statute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Type of Information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Withheld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Case Citation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Times 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Overall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 U.S.C. § 6103, 6105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Certain tax return information, to include Taxpayer Identification Numbers of third parties, and certain tax convention information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Nosal v. IRS, 523 F. Supp. 3d 72, 79 (D.D.C. 2021); Church of Scientology v. IRS, 484 U.S. 9, 15 (1987) (26 U.S.C. § 6103); Elec. Priv. Info. Ctr. v. IRS, 910 F.3d 1232, 1237 (D.C. Cir. 2018); Leonard v. U.S. Dep’of Treasury, 590 F. App’x. 141, 143-44 (3d Cir. 2014) (per curiam); Pac. Fisheries, Inc. v. IRS, 395 F. App’x. 438, 440 (9th Cir. 2010) (unpublished disposition) (26 U.S.C. §§ 6103, 6105).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/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V.A. FOIA REQUESTS -- RECEIVED, PROCESSED AND PENDING FOIA REQUESTS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4484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7844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10828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1500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4484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7844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10828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/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V.B.(1). DISPOSITION OF FOIA REQUESTS -- ALL PROCESSED REQUESTS</w:t>
      </w:r>
    </w:p>
    <w:p/>
    <w:tbl>
      <w:tblPr>
        <w:tblStyle w:val="TableGridPHPDOCX"/>
        <w:tblW w:w="86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>
        <w:trPr>
          <w:trHeight w:val="0" w:hRule="atLeast"/>
        </w:trPr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/ Component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Grants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Partial Grants / Partial Denials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Exemptions</w:t>
            </w:r>
          </w:p>
        </w:tc>
        <w:tc>
          <w:tcPr>
            <w:tcW w:w="5535" w:type="dxa"/>
            <w:gridSpan w:val="9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Reasons Other than Exemptions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 Records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All Records Referred to Another Component or Agency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Request Withdrawn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Fee-Related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Records not Reasonably Described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Improper FOIA Request for Other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Not Agency Record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Duplicate Request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Other *Explain in Chart Below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3994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1395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338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169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4299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10828</w:t>
            </w:r>
          </w:p>
        </w:tc>
      </w:tr>
      <w:tr>
        <w:trPr>
          <w:trHeight w:val="0" w:hRule="atLeast"/>
        </w:trPr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3994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1395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169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4299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10828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V.B.(2). DISPOSITION OF FOIA REQUESTS -- "OTHER" REASONS FOR "FULL DENIALS BASED ON REASONS OTHER THAN EXEMPTIONS"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5010"/>
        <w:gridCol w:w="1185"/>
        <w:gridCol w:w="1050"/>
      </w:tblGrid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Denials from Chart B(1)</w:t>
            </w:r>
          </w:p>
        </w:tc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V.B.(3). DISPOSITION OF FOIA REQUESTS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VI.A. ADMINISTRATIVE APPEALS OF INITIAL DETERMINATIONS OF FOIA REQUESTS -- RECEIVED, PROCESSED, AND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VI.B. DISPOSITION OF ADMINISTRATIVE APPEALS -- ALL PROCESSED APPEALS</w:t>
      </w:r>
    </w:p>
    <w:p/>
    <w:tbl>
      <w:tblPr>
        <w:tblStyle w:val="TableGridPHPDOCX"/>
        <w:tblW w:w="985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Affirmed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Partially Affirmed &amp; Partially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Completely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Closed for Other Reasons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56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VI.C.(1). REASONS FOR DENIAL ON APPEAL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VI.C.(2). REASONS FOR DENIAL ON APPEAL -- REASONS OTHER THAN EXEMPTIONS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 Records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Referred at Initial Request Level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Withdrawn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Fee-Related Reason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not Reasonably Described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Improper Request for Other Reasons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Not Agency Record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Duplicate Request or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in Litigation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Appeal Based Solely on Denial of Request for Expedited Processing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Other *Explain in chart below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VI.C.(3). REASONS FOR DENIAL ON APPEAL -- "OTHER" REASONS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85"/>
        <w:gridCol w:w="5010"/>
        <w:gridCol w:w="1305"/>
        <w:gridCol w:w="1050"/>
      </w:tblGrid>
      <w:tr>
        <w:trPr>
          <w:trHeight w:val="0" w:hRule="atLeast"/>
        </w:trPr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 on Appeal from Chart C(2)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VI.C.(4). RESPONSE TIME FOR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21.7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73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21.7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VI.C.(5). TEN OLDEST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Appeal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Appeal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2022-07-19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Appeal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2022-07-19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VII.A. FOIA REQUESTS -- RESPONSE TIME FOR ALL PROCESSED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218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VII.B. PROCESSED REQUESTS -- RESPONSE TIME FOR PERFECTED REQUESTS IN WHICH INFORMATION WAS GRANTED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525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525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SIMPLE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6099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190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137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6099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COMPLEX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REQUESTS GRANTED EXPEDITED PROCESSING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VII.D. PENDING REQUESTS -- ALL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rPr>
          <w:trHeight w:val="0" w:hRule="atLeast"/>
        </w:trPr>
        <w:tc>
          <w:tcPr>
            <w:tcW w:w="112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VII.E. PENDING REQUESTS -- TEN OLDEST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50"/>
        <w:gridCol w:w="75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Request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Request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Receipt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2022-02-28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2022-02-10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2022-01-18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2022-01-03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2021-10-15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2021-07-22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2020-11-16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2020-11-03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2020-05-29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Receipt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2022-02-28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2022-02-10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2022-02-08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2022-01-18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2022-01-03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2021-10-15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2021-07-22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2020-11-16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2020-11-03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2020-05-29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6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VIII.A. REQUESTS FOR EXPEDITED PROCESSING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425"/>
        <w:gridCol w:w="1425"/>
        <w:gridCol w:w="1425"/>
        <w:gridCol w:w="1425"/>
        <w:gridCol w:w="1425"/>
        <w:gridCol w:w="1425"/>
      </w:tblGrid>
      <w:tr>
        <w:trPr>
          <w:trHeight w:val="0" w:hRule="atLeast"/>
        </w:trPr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Adjudicated Within Ten Calendar Days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VIII.B. Requests for Fee Waiver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IX. FOIA Personnel and Costs</w:t>
            </w:r>
          </w:p>
        </w:tc>
      </w:tr>
    </w:tbl>
    <w:p/>
    <w:tbl>
      <w:tblPr>
        <w:tblStyle w:val="TableGridPHPDOCX"/>
        <w:tblW w:w="913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1305"/>
        <w:gridCol w:w="1305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30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PERSONNEL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COSTS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"Equivalent 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 "Full-Time FOIA Staff"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Processing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Litigation-Related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Costs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1073280.00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76000.00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1149280.00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1073280.00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76000.00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1149280.00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X. Fees Collected for Processing Requests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Amount of Fees Collected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Percentage of Total Costs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11600.00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1.0800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11600.00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1.0800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XI.A. Number of Times Subsection (C) Used</w:t>
            </w:r>
          </w:p>
        </w:tc>
      </w:tr>
    </w:tbl>
    <w:p/>
    <w:tbl>
      <w:tblPr>
        <w:tblStyle w:val="TableGridPHPDOCX"/>
        <w:tblW w:w="53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965"/>
        <w:gridCol w:w="3345"/>
      </w:tblGrid>
      <w:tr>
        <w:trPr>
          <w:trHeight w:val="0" w:hRule="atLeast"/>
        </w:trPr>
        <w:tc>
          <w:tcPr>
            <w:tcW w:w="19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34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Subsection Used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XI.B. Number of Subsection (A)(2) Postings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the FOIA Office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Program Offices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173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XII.A. Backlogs of FOIA Requests and Administrative Appeals</w:t>
      </w:r>
    </w:p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Fiscal Year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XII.B. CONSULTATIONS ON FOIA REQUESTS -- RECEIVED, PROCESSED, AND PENDING CONSULTATIONS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Consultations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from Other Agencies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by the Agency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XII.C. CONSULTATIONS ON FOIA REQUESTS -- TEN OLDEST CONSULTATIONS RECEIVED FROM OTHER AGENCIES AND PENDING AT THE AGENCY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0" w:hRule="atLeast"/>
        </w:trPr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Consultation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Consultation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0" w:type="auto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XII.D.(1). COMPARISON OF NUMBERS OF REQUESTS FROM PREVIOUS AND CURRENT ANNUAL REPORT -- REQUESTS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18127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7844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15238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10828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18127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7844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15238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10828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XII.D.(2). COMPARISON OF NUMBERS OF REQUESTS FROM PREVIOUS AND CURRENT ANNUAL REPORT -- BACKLOGGED REQUESTS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469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XII.E.(1). COMPARISON OF NUMBERS OF ADMINISTRATIVE APPEALS FROM PREVIOUS AND CURRENT ANNUAL REPORT -- APPEALS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XII.E.(2). COMPARISON OF NUMBERS OF ADMINISTRATIVE APPEALS FROM PREVIOUS AND CURRENT ANNUAL REPORT -- BACKLOGGED APPEALS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675697">
    <w:multiLevelType w:val="hybridMultilevel"/>
    <w:lvl w:ilvl="0" w:tplc="95391683">
      <w:start w:val="1"/>
      <w:numFmt w:val="decimal"/>
      <w:lvlText w:val="%1."/>
      <w:lvlJc w:val="left"/>
      <w:pPr>
        <w:ind w:left="720" w:hanging="360"/>
      </w:pPr>
    </w:lvl>
    <w:lvl w:ilvl="1" w:tplc="95391683" w:tentative="1">
      <w:start w:val="1"/>
      <w:numFmt w:val="lowerLetter"/>
      <w:lvlText w:val="%2."/>
      <w:lvlJc w:val="left"/>
      <w:pPr>
        <w:ind w:left="1440" w:hanging="360"/>
      </w:pPr>
    </w:lvl>
    <w:lvl w:ilvl="2" w:tplc="95391683" w:tentative="1">
      <w:start w:val="1"/>
      <w:numFmt w:val="lowerRoman"/>
      <w:lvlText w:val="%3."/>
      <w:lvlJc w:val="right"/>
      <w:pPr>
        <w:ind w:left="2160" w:hanging="180"/>
      </w:pPr>
    </w:lvl>
    <w:lvl w:ilvl="3" w:tplc="95391683" w:tentative="1">
      <w:start w:val="1"/>
      <w:numFmt w:val="decimal"/>
      <w:lvlText w:val="%4."/>
      <w:lvlJc w:val="left"/>
      <w:pPr>
        <w:ind w:left="2880" w:hanging="360"/>
      </w:pPr>
    </w:lvl>
    <w:lvl w:ilvl="4" w:tplc="95391683" w:tentative="1">
      <w:start w:val="1"/>
      <w:numFmt w:val="lowerLetter"/>
      <w:lvlText w:val="%5."/>
      <w:lvlJc w:val="left"/>
      <w:pPr>
        <w:ind w:left="3600" w:hanging="360"/>
      </w:pPr>
    </w:lvl>
    <w:lvl w:ilvl="5" w:tplc="95391683" w:tentative="1">
      <w:start w:val="1"/>
      <w:numFmt w:val="lowerRoman"/>
      <w:lvlText w:val="%6."/>
      <w:lvlJc w:val="right"/>
      <w:pPr>
        <w:ind w:left="4320" w:hanging="180"/>
      </w:pPr>
    </w:lvl>
    <w:lvl w:ilvl="6" w:tplc="95391683" w:tentative="1">
      <w:start w:val="1"/>
      <w:numFmt w:val="decimal"/>
      <w:lvlText w:val="%7."/>
      <w:lvlJc w:val="left"/>
      <w:pPr>
        <w:ind w:left="5040" w:hanging="360"/>
      </w:pPr>
    </w:lvl>
    <w:lvl w:ilvl="7" w:tplc="95391683" w:tentative="1">
      <w:start w:val="1"/>
      <w:numFmt w:val="lowerLetter"/>
      <w:lvlText w:val="%8."/>
      <w:lvlJc w:val="left"/>
      <w:pPr>
        <w:ind w:left="5760" w:hanging="360"/>
      </w:pPr>
    </w:lvl>
    <w:lvl w:ilvl="8" w:tplc="9539168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75696">
    <w:multiLevelType w:val="hybridMultilevel"/>
    <w:lvl w:ilvl="0" w:tplc="798139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675696">
    <w:abstractNumId w:val="27675696"/>
  </w:num>
  <w:num w:numId="27675697">
    <w:abstractNumId w:val="2767569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823125717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